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09" w:rsidRDefault="00FA1109" w:rsidP="007D29E3">
      <w:pPr>
        <w:keepNext/>
        <w:ind w:right="-1"/>
        <w:outlineLvl w:val="0"/>
        <w:rPr>
          <w:b/>
          <w:sz w:val="26"/>
        </w:rPr>
      </w:pPr>
      <w:bookmarkStart w:id="0" w:name="_Toc286155457"/>
      <w:bookmarkStart w:id="1" w:name="_Toc286155638"/>
    </w:p>
    <w:bookmarkEnd w:id="0"/>
    <w:bookmarkEnd w:id="1"/>
    <w:p w:rsidR="007B7C7E" w:rsidRPr="00F06EA9" w:rsidRDefault="00C90FB9" w:rsidP="007B7C7E">
      <w:pPr>
        <w:ind w:right="-17"/>
        <w:jc w:val="right"/>
        <w:rPr>
          <w:b/>
          <w:i/>
          <w:sz w:val="22"/>
        </w:rPr>
      </w:pPr>
      <w:proofErr w:type="gramStart"/>
      <w:r>
        <w:rPr>
          <w:b/>
          <w:i/>
          <w:sz w:val="22"/>
        </w:rPr>
        <w:t xml:space="preserve">ZP/1/2025                                           </w:t>
      </w:r>
      <w:proofErr w:type="gramEnd"/>
      <w:r>
        <w:rPr>
          <w:b/>
          <w:i/>
          <w:sz w:val="22"/>
        </w:rPr>
        <w:t xml:space="preserve">                                                                              </w:t>
      </w:r>
      <w:r w:rsidR="007B7C7E" w:rsidRPr="00F06EA9">
        <w:rPr>
          <w:b/>
          <w:i/>
          <w:sz w:val="22"/>
        </w:rPr>
        <w:t xml:space="preserve">Załącznik nr </w:t>
      </w:r>
      <w:r w:rsidR="008A042A">
        <w:rPr>
          <w:b/>
          <w:i/>
          <w:sz w:val="22"/>
        </w:rPr>
        <w:t>1</w:t>
      </w:r>
      <w:r w:rsidR="007B7C7E">
        <w:rPr>
          <w:b/>
          <w:i/>
          <w:sz w:val="22"/>
        </w:rPr>
        <w:t xml:space="preserve"> do SWZ</w:t>
      </w:r>
    </w:p>
    <w:p w:rsidR="00F96990" w:rsidRDefault="00F96990" w:rsidP="004A5FBD">
      <w:pPr>
        <w:spacing w:after="5" w:line="265" w:lineRule="auto"/>
        <w:ind w:right="653"/>
        <w:rPr>
          <w:sz w:val="22"/>
          <w:szCs w:val="22"/>
        </w:rPr>
      </w:pPr>
    </w:p>
    <w:p w:rsidR="00337429" w:rsidRPr="00337429" w:rsidRDefault="00337429" w:rsidP="00337429">
      <w:pPr>
        <w:ind w:left="5246" w:firstLine="708"/>
        <w:jc w:val="right"/>
        <w:rPr>
          <w:b/>
          <w:sz w:val="20"/>
          <w:szCs w:val="20"/>
        </w:rPr>
      </w:pPr>
      <w:r w:rsidRPr="00337429">
        <w:rPr>
          <w:b/>
          <w:sz w:val="20"/>
          <w:szCs w:val="20"/>
        </w:rPr>
        <w:t>Zamawiający:</w:t>
      </w:r>
    </w:p>
    <w:p w:rsidR="00337429" w:rsidRPr="00337429" w:rsidRDefault="00337429" w:rsidP="00337429">
      <w:pPr>
        <w:jc w:val="right"/>
        <w:rPr>
          <w:sz w:val="20"/>
          <w:szCs w:val="20"/>
        </w:rPr>
      </w:pPr>
      <w:r w:rsidRPr="00337429">
        <w:rPr>
          <w:sz w:val="20"/>
          <w:szCs w:val="20"/>
        </w:rPr>
        <w:t>Zespół Szkół w Cieklinie</w:t>
      </w:r>
    </w:p>
    <w:p w:rsidR="00337429" w:rsidRPr="00337429" w:rsidRDefault="00337429" w:rsidP="00337429">
      <w:pPr>
        <w:spacing w:after="5" w:line="265" w:lineRule="auto"/>
        <w:ind w:right="1"/>
        <w:jc w:val="right"/>
        <w:rPr>
          <w:sz w:val="20"/>
          <w:szCs w:val="20"/>
        </w:rPr>
      </w:pPr>
      <w:r w:rsidRPr="00337429">
        <w:rPr>
          <w:sz w:val="20"/>
          <w:szCs w:val="20"/>
        </w:rPr>
        <w:t>38-222 Cieklin 337</w:t>
      </w:r>
    </w:p>
    <w:p w:rsidR="00337429" w:rsidRPr="00337429" w:rsidRDefault="00337429" w:rsidP="004A5FBD">
      <w:pPr>
        <w:spacing w:after="5" w:line="265" w:lineRule="auto"/>
        <w:ind w:right="653"/>
        <w:rPr>
          <w:sz w:val="20"/>
          <w:szCs w:val="20"/>
        </w:rPr>
      </w:pPr>
    </w:p>
    <w:p w:rsidR="004A5FBD" w:rsidRPr="00337429" w:rsidRDefault="004A5FBD" w:rsidP="004A5FBD">
      <w:pPr>
        <w:spacing w:after="5" w:line="265" w:lineRule="auto"/>
        <w:ind w:right="653"/>
        <w:rPr>
          <w:sz w:val="20"/>
          <w:szCs w:val="20"/>
        </w:rPr>
      </w:pPr>
      <w:r w:rsidRPr="00337429">
        <w:rPr>
          <w:sz w:val="20"/>
          <w:szCs w:val="20"/>
        </w:rPr>
        <w:t>Nazwa i adres siedziby Wykonawcy:</w:t>
      </w:r>
    </w:p>
    <w:p w:rsidR="002F090A" w:rsidRDefault="002F090A" w:rsidP="004A5FBD">
      <w:pPr>
        <w:spacing w:after="120" w:line="276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……………………………………………………………………………………..</w:t>
      </w:r>
    </w:p>
    <w:p w:rsidR="00AF336F" w:rsidRDefault="00AF336F" w:rsidP="004A5FBD">
      <w:pPr>
        <w:spacing w:after="120" w:line="276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………………………………………………………………………………….</w:t>
      </w:r>
    </w:p>
    <w:p w:rsidR="004A5FBD" w:rsidRPr="002F090A" w:rsidRDefault="004A5FBD" w:rsidP="004A5FBD">
      <w:pPr>
        <w:spacing w:after="120" w:line="276" w:lineRule="auto"/>
        <w:rPr>
          <w:i/>
          <w:sz w:val="22"/>
          <w:szCs w:val="22"/>
        </w:rPr>
      </w:pPr>
      <w:r w:rsidRPr="002F090A">
        <w:rPr>
          <w:i/>
          <w:sz w:val="16"/>
          <w:szCs w:val="16"/>
        </w:rPr>
        <w:t>(w przypadku oferty wspólnej, proszę podać dane pełnomocnika wszystkich Wykonawców, na którego adres będzie wysyłana korespondencja w zakresie prowadzonego postępowania)</w:t>
      </w:r>
    </w:p>
    <w:p w:rsidR="004A5FBD" w:rsidRPr="00337429" w:rsidRDefault="00DA5E61" w:rsidP="004A5FBD">
      <w:pPr>
        <w:rPr>
          <w:sz w:val="20"/>
          <w:szCs w:val="20"/>
        </w:rPr>
      </w:pPr>
      <w:r w:rsidRPr="00337429">
        <w:rPr>
          <w:sz w:val="20"/>
          <w:szCs w:val="20"/>
        </w:rPr>
        <w:t>NIP ……………………… REGON ……………….……..</w:t>
      </w:r>
    </w:p>
    <w:p w:rsidR="004722E2" w:rsidRPr="00337429" w:rsidRDefault="004722E2" w:rsidP="004A5FBD">
      <w:pPr>
        <w:spacing w:line="276" w:lineRule="auto"/>
        <w:jc w:val="both"/>
        <w:rPr>
          <w:sz w:val="20"/>
          <w:szCs w:val="20"/>
        </w:rPr>
      </w:pPr>
      <w:proofErr w:type="gramStart"/>
      <w:r w:rsidRPr="00337429">
        <w:rPr>
          <w:sz w:val="20"/>
          <w:szCs w:val="20"/>
        </w:rPr>
        <w:t>województwo</w:t>
      </w:r>
      <w:proofErr w:type="gramEnd"/>
      <w:r w:rsidRPr="00337429">
        <w:rPr>
          <w:sz w:val="20"/>
          <w:szCs w:val="20"/>
        </w:rPr>
        <w:t xml:space="preserve"> …………………………..</w:t>
      </w:r>
    </w:p>
    <w:p w:rsidR="004A5FBD" w:rsidRPr="00337429" w:rsidRDefault="004A5FBD" w:rsidP="004A5FBD">
      <w:pPr>
        <w:spacing w:line="276" w:lineRule="auto"/>
        <w:jc w:val="both"/>
        <w:rPr>
          <w:sz w:val="20"/>
          <w:szCs w:val="20"/>
        </w:rPr>
      </w:pPr>
      <w:r w:rsidRPr="00337429">
        <w:rPr>
          <w:sz w:val="20"/>
          <w:szCs w:val="20"/>
        </w:rPr>
        <w:t xml:space="preserve">KRS/ </w:t>
      </w:r>
      <w:proofErr w:type="spellStart"/>
      <w:proofErr w:type="gramStart"/>
      <w:r w:rsidR="00DA5E61" w:rsidRPr="00337429">
        <w:rPr>
          <w:sz w:val="20"/>
          <w:szCs w:val="20"/>
        </w:rPr>
        <w:t>CEiDG</w:t>
      </w:r>
      <w:proofErr w:type="spellEnd"/>
      <w:r w:rsidR="00DA5E61" w:rsidRPr="00337429">
        <w:rPr>
          <w:sz w:val="20"/>
          <w:szCs w:val="20"/>
        </w:rPr>
        <w:t xml:space="preserve"> </w:t>
      </w:r>
      <w:r w:rsidRPr="00337429">
        <w:rPr>
          <w:sz w:val="20"/>
          <w:szCs w:val="20"/>
        </w:rPr>
        <w:t>................................................</w:t>
      </w:r>
      <w:proofErr w:type="gramEnd"/>
    </w:p>
    <w:p w:rsidR="004A5FBD" w:rsidRPr="00337429" w:rsidRDefault="004A5FBD" w:rsidP="004A5FBD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proofErr w:type="gramStart"/>
      <w:r w:rsidRPr="00337429">
        <w:rPr>
          <w:rFonts w:eastAsia="Calibri"/>
          <w:sz w:val="20"/>
          <w:szCs w:val="20"/>
          <w:lang w:eastAsia="en-US"/>
        </w:rPr>
        <w:t>reprezentowany</w:t>
      </w:r>
      <w:proofErr w:type="gramEnd"/>
      <w:r w:rsidRPr="00337429">
        <w:rPr>
          <w:rFonts w:eastAsia="Calibri"/>
          <w:sz w:val="20"/>
          <w:szCs w:val="20"/>
          <w:lang w:eastAsia="en-US"/>
        </w:rPr>
        <w:t xml:space="preserve"> przez:</w:t>
      </w:r>
    </w:p>
    <w:p w:rsidR="004A5FBD" w:rsidRPr="00605F67" w:rsidRDefault="004A5FBD" w:rsidP="004A5FBD">
      <w:pPr>
        <w:autoSpaceDE w:val="0"/>
        <w:autoSpaceDN w:val="0"/>
        <w:adjustRightInd w:val="0"/>
        <w:rPr>
          <w:rFonts w:eastAsia="TimesNewRoman"/>
          <w:sz w:val="20"/>
          <w:szCs w:val="20"/>
          <w:lang w:eastAsia="en-US"/>
        </w:rPr>
      </w:pPr>
      <w:r w:rsidRPr="00605F67">
        <w:rPr>
          <w:rFonts w:eastAsia="TimesNewRoman"/>
          <w:sz w:val="20"/>
          <w:szCs w:val="20"/>
          <w:lang w:eastAsia="en-US"/>
        </w:rPr>
        <w:t>………………………………………………………………………………………………</w:t>
      </w:r>
    </w:p>
    <w:p w:rsidR="004A5FBD" w:rsidRPr="002F090A" w:rsidRDefault="004A5FBD" w:rsidP="004A5FBD">
      <w:pPr>
        <w:autoSpaceDE w:val="0"/>
        <w:autoSpaceDN w:val="0"/>
        <w:adjustRightInd w:val="0"/>
        <w:rPr>
          <w:rFonts w:eastAsia="Calibri"/>
          <w:i/>
          <w:sz w:val="20"/>
          <w:szCs w:val="20"/>
          <w:lang w:eastAsia="en-US"/>
        </w:rPr>
      </w:pPr>
      <w:r w:rsidRPr="002F090A">
        <w:rPr>
          <w:rFonts w:eastAsia="Calibri"/>
          <w:i/>
          <w:sz w:val="20"/>
          <w:szCs w:val="20"/>
          <w:lang w:eastAsia="en-US"/>
        </w:rPr>
        <w:t>(imię, nazwisko, stanowisko/podstawa do reprezentacji)</w:t>
      </w:r>
    </w:p>
    <w:p w:rsidR="004A5FBD" w:rsidRPr="006D2005" w:rsidRDefault="004A5FBD" w:rsidP="004A5FBD">
      <w:pPr>
        <w:rPr>
          <w:sz w:val="20"/>
          <w:szCs w:val="20"/>
        </w:rPr>
      </w:pPr>
      <w:proofErr w:type="gramStart"/>
      <w:r w:rsidRPr="006D2005">
        <w:rPr>
          <w:sz w:val="20"/>
          <w:szCs w:val="20"/>
        </w:rPr>
        <w:t>tel. ……………………………  e-mail</w:t>
      </w:r>
      <w:proofErr w:type="gramEnd"/>
      <w:r w:rsidRPr="006D2005">
        <w:rPr>
          <w:sz w:val="20"/>
          <w:szCs w:val="20"/>
        </w:rPr>
        <w:t xml:space="preserve"> ……………….……</w:t>
      </w:r>
    </w:p>
    <w:p w:rsidR="00855F86" w:rsidRDefault="00855F86" w:rsidP="004A5FBD">
      <w:pPr>
        <w:jc w:val="center"/>
        <w:rPr>
          <w:b/>
        </w:rPr>
      </w:pPr>
    </w:p>
    <w:p w:rsidR="004A5FBD" w:rsidRPr="00086934" w:rsidRDefault="004A5FBD" w:rsidP="004A5FBD">
      <w:pPr>
        <w:jc w:val="center"/>
        <w:rPr>
          <w:b/>
        </w:rPr>
      </w:pPr>
      <w:proofErr w:type="gramStart"/>
      <w:r w:rsidRPr="00086934">
        <w:rPr>
          <w:b/>
        </w:rPr>
        <w:t>FORMULARZ  OFERTY</w:t>
      </w:r>
      <w:proofErr w:type="gramEnd"/>
      <w:r w:rsidRPr="00086934">
        <w:rPr>
          <w:b/>
        </w:rPr>
        <w:t xml:space="preserve"> </w:t>
      </w:r>
    </w:p>
    <w:p w:rsidR="004A5FBD" w:rsidRPr="00086934" w:rsidRDefault="004A5FBD" w:rsidP="004A5FBD">
      <w:pPr>
        <w:jc w:val="center"/>
      </w:pPr>
    </w:p>
    <w:p w:rsidR="004A5FBD" w:rsidRPr="00F96990" w:rsidRDefault="004A5FBD" w:rsidP="004A5FBD">
      <w:pPr>
        <w:jc w:val="both"/>
        <w:rPr>
          <w:sz w:val="20"/>
          <w:szCs w:val="20"/>
        </w:rPr>
      </w:pPr>
      <w:r w:rsidRPr="00F96990">
        <w:rPr>
          <w:sz w:val="20"/>
          <w:szCs w:val="20"/>
        </w:rPr>
        <w:t xml:space="preserve">Przystępując do udziału w postępowaniu o udzielenie zamówienia publicznego </w:t>
      </w:r>
      <w:r w:rsidR="00BD7C42" w:rsidRPr="00F96990">
        <w:rPr>
          <w:sz w:val="20"/>
          <w:szCs w:val="20"/>
        </w:rPr>
        <w:t xml:space="preserve">na dostawę </w:t>
      </w:r>
      <w:r w:rsidR="00B5795E" w:rsidRPr="00F96990">
        <w:rPr>
          <w:rFonts w:eastAsia="Courier New"/>
          <w:color w:val="000000"/>
          <w:sz w:val="20"/>
          <w:szCs w:val="20"/>
        </w:rPr>
        <w:t>produktów spożywczych, produktów mleczarskich, pieczywa, ryb</w:t>
      </w:r>
      <w:r w:rsidR="00C90FB9" w:rsidRPr="00F96990">
        <w:rPr>
          <w:rFonts w:eastAsia="Courier New"/>
          <w:color w:val="000000"/>
          <w:sz w:val="20"/>
          <w:szCs w:val="20"/>
        </w:rPr>
        <w:t xml:space="preserve"> i</w:t>
      </w:r>
      <w:r w:rsidR="00B5795E" w:rsidRPr="00F96990">
        <w:rPr>
          <w:rFonts w:eastAsia="Courier New"/>
          <w:color w:val="000000"/>
          <w:sz w:val="20"/>
          <w:szCs w:val="20"/>
        </w:rPr>
        <w:t xml:space="preserve"> mrożonek, mięsa i wędlin, warzyw i owoców</w:t>
      </w:r>
      <w:r w:rsidR="000C59CC" w:rsidRPr="00F96990">
        <w:rPr>
          <w:sz w:val="20"/>
          <w:szCs w:val="20"/>
        </w:rPr>
        <w:t xml:space="preserve"> </w:t>
      </w:r>
      <w:r w:rsidRPr="00F96990">
        <w:rPr>
          <w:sz w:val="20"/>
          <w:szCs w:val="20"/>
        </w:rPr>
        <w:t>przeprowadzonym w trybie podstawowym</w:t>
      </w:r>
      <w:r w:rsidRPr="00F96990">
        <w:rPr>
          <w:rFonts w:eastAsia="Calibri"/>
          <w:color w:val="000000" w:themeColor="text1"/>
          <w:sz w:val="20"/>
          <w:szCs w:val="20"/>
          <w:lang w:eastAsia="en-US"/>
        </w:rPr>
        <w:t xml:space="preserve"> na podstawie art. 275 </w:t>
      </w:r>
      <w:proofErr w:type="spellStart"/>
      <w:r w:rsidRPr="00F96990">
        <w:rPr>
          <w:rFonts w:eastAsia="Calibri"/>
          <w:color w:val="000000" w:themeColor="text1"/>
          <w:sz w:val="20"/>
          <w:szCs w:val="20"/>
          <w:lang w:eastAsia="en-US"/>
        </w:rPr>
        <w:t>pkt</w:t>
      </w:r>
      <w:proofErr w:type="spellEnd"/>
      <w:r w:rsidRPr="00F96990">
        <w:rPr>
          <w:rFonts w:eastAsia="Calibri"/>
          <w:color w:val="000000" w:themeColor="text1"/>
          <w:sz w:val="20"/>
          <w:szCs w:val="20"/>
          <w:lang w:eastAsia="en-US"/>
        </w:rPr>
        <w:t xml:space="preserve"> 1 ustawy </w:t>
      </w:r>
      <w:proofErr w:type="spellStart"/>
      <w:r w:rsidRPr="00F96990">
        <w:rPr>
          <w:rFonts w:eastAsia="Calibri"/>
          <w:color w:val="000000" w:themeColor="text1"/>
          <w:sz w:val="20"/>
          <w:szCs w:val="20"/>
          <w:lang w:eastAsia="en-US"/>
        </w:rPr>
        <w:t>Pzp</w:t>
      </w:r>
      <w:proofErr w:type="spellEnd"/>
      <w:r w:rsidRPr="00F96990">
        <w:rPr>
          <w:sz w:val="20"/>
          <w:szCs w:val="20"/>
        </w:rPr>
        <w:t>, oferuję realizację zamówienia:</w:t>
      </w:r>
    </w:p>
    <w:p w:rsidR="007B7C7E" w:rsidRDefault="007B7C7E" w:rsidP="007B7C7E">
      <w:pPr>
        <w:rPr>
          <w:sz w:val="22"/>
        </w:rPr>
      </w:pP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561"/>
      </w:tblGrid>
      <w:tr w:rsidR="00221D84" w:rsidRPr="00D3027D" w:rsidTr="0098065B">
        <w:trPr>
          <w:trHeight w:val="425"/>
          <w:jc w:val="center"/>
        </w:trPr>
        <w:tc>
          <w:tcPr>
            <w:tcW w:w="4890" w:type="dxa"/>
            <w:vAlign w:val="center"/>
          </w:tcPr>
          <w:p w:rsidR="00221D84" w:rsidRPr="00D3027D" w:rsidRDefault="0075035B" w:rsidP="00221D8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PAKIET</w:t>
            </w:r>
            <w:r w:rsidR="00221D84" w:rsidRPr="00D3027D">
              <w:rPr>
                <w:b/>
                <w:sz w:val="20"/>
              </w:rPr>
              <w:t xml:space="preserve"> 1</w:t>
            </w:r>
          </w:p>
          <w:p w:rsidR="00221D84" w:rsidRPr="00D3027D" w:rsidRDefault="00221D84" w:rsidP="00221D84">
            <w:pPr>
              <w:rPr>
                <w:sz w:val="20"/>
              </w:rPr>
            </w:pPr>
            <w:r w:rsidRPr="00D3027D">
              <w:rPr>
                <w:sz w:val="20"/>
              </w:rPr>
              <w:t xml:space="preserve">Wartość </w:t>
            </w:r>
            <w:proofErr w:type="gramStart"/>
            <w:r w:rsidRPr="00D3027D">
              <w:rPr>
                <w:sz w:val="20"/>
              </w:rPr>
              <w:t xml:space="preserve">brutto: .................................... </w:t>
            </w:r>
            <w:proofErr w:type="gramEnd"/>
            <w:r w:rsidRPr="00D3027D">
              <w:rPr>
                <w:sz w:val="20"/>
              </w:rPr>
              <w:t>PLN</w:t>
            </w:r>
          </w:p>
        </w:tc>
        <w:tc>
          <w:tcPr>
            <w:tcW w:w="4561" w:type="dxa"/>
            <w:tcBorders>
              <w:bottom w:val="single" w:sz="4" w:space="0" w:color="auto"/>
            </w:tcBorders>
            <w:vAlign w:val="center"/>
          </w:tcPr>
          <w:p w:rsidR="00221D84" w:rsidRPr="00D3027D" w:rsidRDefault="0075035B" w:rsidP="00221D8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PAKIET</w:t>
            </w:r>
            <w:r w:rsidR="00221D84" w:rsidRPr="00D3027D">
              <w:rPr>
                <w:b/>
                <w:sz w:val="20"/>
              </w:rPr>
              <w:t xml:space="preserve"> 2</w:t>
            </w:r>
          </w:p>
          <w:p w:rsidR="00221D84" w:rsidRPr="00D3027D" w:rsidRDefault="00221D84" w:rsidP="00221D84">
            <w:pPr>
              <w:rPr>
                <w:sz w:val="20"/>
              </w:rPr>
            </w:pPr>
            <w:r w:rsidRPr="00D3027D">
              <w:rPr>
                <w:sz w:val="20"/>
              </w:rPr>
              <w:t xml:space="preserve">Wartość </w:t>
            </w:r>
            <w:proofErr w:type="gramStart"/>
            <w:r w:rsidRPr="00D3027D">
              <w:rPr>
                <w:sz w:val="20"/>
              </w:rPr>
              <w:t xml:space="preserve">brutto: ..................................... </w:t>
            </w:r>
            <w:proofErr w:type="gramEnd"/>
            <w:r w:rsidRPr="00D3027D">
              <w:rPr>
                <w:sz w:val="20"/>
              </w:rPr>
              <w:t>PLN</w:t>
            </w:r>
          </w:p>
        </w:tc>
      </w:tr>
      <w:tr w:rsidR="000C59CC" w:rsidRPr="00D3027D" w:rsidTr="0098065B">
        <w:trPr>
          <w:trHeight w:val="425"/>
          <w:jc w:val="center"/>
        </w:trPr>
        <w:tc>
          <w:tcPr>
            <w:tcW w:w="4890" w:type="dxa"/>
            <w:vAlign w:val="center"/>
          </w:tcPr>
          <w:p w:rsidR="000C59CC" w:rsidRPr="00D3027D" w:rsidRDefault="0075035B" w:rsidP="000C59C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PAKIET</w:t>
            </w:r>
            <w:r w:rsidR="000C59CC" w:rsidRPr="00D3027D">
              <w:rPr>
                <w:b/>
                <w:sz w:val="20"/>
              </w:rPr>
              <w:t xml:space="preserve"> </w:t>
            </w:r>
            <w:r w:rsidR="000C59CC">
              <w:rPr>
                <w:b/>
                <w:sz w:val="20"/>
              </w:rPr>
              <w:t>3</w:t>
            </w:r>
          </w:p>
          <w:p w:rsidR="000C59CC" w:rsidRPr="00D3027D" w:rsidRDefault="000C59CC" w:rsidP="000C59CC">
            <w:pPr>
              <w:rPr>
                <w:b/>
                <w:sz w:val="20"/>
              </w:rPr>
            </w:pPr>
            <w:r w:rsidRPr="00D3027D">
              <w:rPr>
                <w:sz w:val="20"/>
              </w:rPr>
              <w:t xml:space="preserve">Wartość </w:t>
            </w:r>
            <w:proofErr w:type="gramStart"/>
            <w:r w:rsidRPr="00D3027D">
              <w:rPr>
                <w:sz w:val="20"/>
              </w:rPr>
              <w:t xml:space="preserve">brutto: ..................................... </w:t>
            </w:r>
            <w:proofErr w:type="gramEnd"/>
            <w:r w:rsidRPr="00D3027D">
              <w:rPr>
                <w:sz w:val="20"/>
              </w:rPr>
              <w:t>PLN</w:t>
            </w:r>
          </w:p>
        </w:tc>
        <w:tc>
          <w:tcPr>
            <w:tcW w:w="4561" w:type="dxa"/>
            <w:vAlign w:val="center"/>
          </w:tcPr>
          <w:p w:rsidR="000C59CC" w:rsidRPr="00D3027D" w:rsidRDefault="0075035B" w:rsidP="000C59C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PAKIET</w:t>
            </w:r>
            <w:r w:rsidR="000C59CC" w:rsidRPr="00D3027D">
              <w:rPr>
                <w:b/>
                <w:sz w:val="20"/>
              </w:rPr>
              <w:t xml:space="preserve"> </w:t>
            </w:r>
            <w:r w:rsidR="000C59CC">
              <w:rPr>
                <w:b/>
                <w:sz w:val="20"/>
              </w:rPr>
              <w:t>4</w:t>
            </w:r>
          </w:p>
          <w:p w:rsidR="000C59CC" w:rsidRPr="00D3027D" w:rsidRDefault="000C59CC" w:rsidP="000C59CC">
            <w:pPr>
              <w:rPr>
                <w:b/>
                <w:sz w:val="20"/>
              </w:rPr>
            </w:pPr>
            <w:r w:rsidRPr="00D3027D">
              <w:rPr>
                <w:sz w:val="20"/>
              </w:rPr>
              <w:t xml:space="preserve">Wartość </w:t>
            </w:r>
            <w:proofErr w:type="gramStart"/>
            <w:r w:rsidRPr="00D3027D">
              <w:rPr>
                <w:sz w:val="20"/>
              </w:rPr>
              <w:t xml:space="preserve">brutto: ..................................... </w:t>
            </w:r>
            <w:proofErr w:type="gramEnd"/>
            <w:r w:rsidRPr="00D3027D">
              <w:rPr>
                <w:sz w:val="20"/>
              </w:rPr>
              <w:t>PLN</w:t>
            </w:r>
          </w:p>
        </w:tc>
      </w:tr>
      <w:tr w:rsidR="0098065B" w:rsidRPr="00D3027D" w:rsidTr="0098065B">
        <w:trPr>
          <w:trHeight w:val="425"/>
          <w:jc w:val="center"/>
        </w:trPr>
        <w:tc>
          <w:tcPr>
            <w:tcW w:w="4890" w:type="dxa"/>
            <w:tcBorders>
              <w:bottom w:val="single" w:sz="4" w:space="0" w:color="auto"/>
            </w:tcBorders>
            <w:vAlign w:val="center"/>
          </w:tcPr>
          <w:p w:rsidR="0098065B" w:rsidRPr="00D3027D" w:rsidRDefault="0075035B" w:rsidP="009806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PAKIET</w:t>
            </w:r>
            <w:r w:rsidR="0098065B">
              <w:rPr>
                <w:b/>
                <w:sz w:val="20"/>
              </w:rPr>
              <w:t xml:space="preserve"> 5</w:t>
            </w:r>
          </w:p>
          <w:p w:rsidR="0098065B" w:rsidRPr="00D3027D" w:rsidRDefault="0098065B" w:rsidP="0098065B">
            <w:pPr>
              <w:rPr>
                <w:sz w:val="20"/>
              </w:rPr>
            </w:pPr>
            <w:r w:rsidRPr="00D3027D">
              <w:rPr>
                <w:sz w:val="20"/>
              </w:rPr>
              <w:t xml:space="preserve">Wartość </w:t>
            </w:r>
            <w:proofErr w:type="gramStart"/>
            <w:r w:rsidRPr="00D3027D">
              <w:rPr>
                <w:sz w:val="20"/>
              </w:rPr>
              <w:t xml:space="preserve">brutto: .................................... </w:t>
            </w:r>
            <w:proofErr w:type="gramEnd"/>
            <w:r w:rsidRPr="00D3027D">
              <w:rPr>
                <w:sz w:val="20"/>
              </w:rPr>
              <w:t>PLN</w:t>
            </w:r>
          </w:p>
        </w:tc>
        <w:tc>
          <w:tcPr>
            <w:tcW w:w="4561" w:type="dxa"/>
            <w:tcBorders>
              <w:bottom w:val="single" w:sz="4" w:space="0" w:color="auto"/>
            </w:tcBorders>
            <w:vAlign w:val="center"/>
          </w:tcPr>
          <w:p w:rsidR="0098065B" w:rsidRPr="00D3027D" w:rsidRDefault="0075035B" w:rsidP="0098065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PAKIET</w:t>
            </w:r>
            <w:r w:rsidR="0098065B" w:rsidRPr="00D3027D">
              <w:rPr>
                <w:b/>
                <w:sz w:val="20"/>
              </w:rPr>
              <w:t xml:space="preserve"> </w:t>
            </w:r>
            <w:r w:rsidR="0098065B">
              <w:rPr>
                <w:b/>
                <w:sz w:val="20"/>
              </w:rPr>
              <w:t>6</w:t>
            </w:r>
          </w:p>
          <w:p w:rsidR="0098065B" w:rsidRPr="00D3027D" w:rsidRDefault="0098065B" w:rsidP="0098065B">
            <w:pPr>
              <w:rPr>
                <w:sz w:val="20"/>
              </w:rPr>
            </w:pPr>
            <w:r w:rsidRPr="00D3027D">
              <w:rPr>
                <w:sz w:val="20"/>
              </w:rPr>
              <w:t xml:space="preserve">Wartość </w:t>
            </w:r>
            <w:proofErr w:type="gramStart"/>
            <w:r w:rsidRPr="00D3027D">
              <w:rPr>
                <w:sz w:val="20"/>
              </w:rPr>
              <w:t xml:space="preserve">brutto: ..................................... </w:t>
            </w:r>
            <w:proofErr w:type="gramEnd"/>
            <w:r w:rsidRPr="00D3027D">
              <w:rPr>
                <w:sz w:val="20"/>
              </w:rPr>
              <w:t>PLN</w:t>
            </w:r>
          </w:p>
        </w:tc>
      </w:tr>
    </w:tbl>
    <w:p w:rsidR="00221D84" w:rsidRPr="00F96990" w:rsidRDefault="00221D84" w:rsidP="00221D84">
      <w:pPr>
        <w:rPr>
          <w:b/>
          <w:sz w:val="20"/>
          <w:szCs w:val="20"/>
        </w:rPr>
      </w:pPr>
      <w:proofErr w:type="gramStart"/>
      <w:r w:rsidRPr="00F96990">
        <w:rPr>
          <w:b/>
          <w:sz w:val="20"/>
          <w:szCs w:val="20"/>
        </w:rPr>
        <w:t>zgodnie</w:t>
      </w:r>
      <w:proofErr w:type="gramEnd"/>
      <w:r w:rsidRPr="00F96990">
        <w:rPr>
          <w:b/>
          <w:sz w:val="20"/>
          <w:szCs w:val="20"/>
        </w:rPr>
        <w:t xml:space="preserve"> z wypełnionym Formularzem cenowym</w:t>
      </w:r>
    </w:p>
    <w:p w:rsidR="00221D84" w:rsidRDefault="00221D84" w:rsidP="00221D84">
      <w:pPr>
        <w:ind w:firstLine="708"/>
        <w:rPr>
          <w:sz w:val="22"/>
        </w:rPr>
      </w:pPr>
    </w:p>
    <w:p w:rsidR="00D50F7D" w:rsidRPr="00F96990" w:rsidRDefault="001A2846" w:rsidP="00DA4E1C">
      <w:pPr>
        <w:numPr>
          <w:ilvl w:val="0"/>
          <w:numId w:val="7"/>
        </w:numPr>
        <w:jc w:val="both"/>
        <w:rPr>
          <w:b/>
          <w:sz w:val="20"/>
          <w:szCs w:val="20"/>
        </w:rPr>
      </w:pPr>
      <w:r w:rsidRPr="00F96990">
        <w:rPr>
          <w:sz w:val="20"/>
          <w:szCs w:val="20"/>
        </w:rPr>
        <w:t>Oświadczamy, że dostawy stanowiące przedmiot zamówienia wykonamy w okresie</w:t>
      </w:r>
      <w:r w:rsidR="002C36E8" w:rsidRPr="00F96990">
        <w:rPr>
          <w:sz w:val="20"/>
          <w:szCs w:val="20"/>
        </w:rPr>
        <w:t xml:space="preserve"> </w:t>
      </w:r>
      <w:r w:rsidR="00E128FE" w:rsidRPr="00F96990">
        <w:rPr>
          <w:sz w:val="20"/>
          <w:szCs w:val="20"/>
        </w:rPr>
        <w:t>12 miesięcy od momentu podpisania umowy.</w:t>
      </w:r>
    </w:p>
    <w:p w:rsidR="00EC6129" w:rsidRPr="00F96990" w:rsidRDefault="00EC6129" w:rsidP="00EC6129">
      <w:pPr>
        <w:ind w:left="360"/>
        <w:jc w:val="both"/>
        <w:rPr>
          <w:sz w:val="20"/>
          <w:szCs w:val="20"/>
        </w:rPr>
      </w:pPr>
    </w:p>
    <w:p w:rsidR="001A2846" w:rsidRPr="00F96990" w:rsidRDefault="001A2846" w:rsidP="00DA4E1C">
      <w:pPr>
        <w:numPr>
          <w:ilvl w:val="0"/>
          <w:numId w:val="7"/>
        </w:numPr>
        <w:jc w:val="both"/>
        <w:rPr>
          <w:sz w:val="20"/>
          <w:szCs w:val="20"/>
        </w:rPr>
      </w:pPr>
      <w:r w:rsidRPr="00F96990">
        <w:rPr>
          <w:sz w:val="20"/>
          <w:szCs w:val="20"/>
        </w:rPr>
        <w:t xml:space="preserve">Oferujemy termin płatności do </w:t>
      </w:r>
      <w:r w:rsidR="00E30DA5" w:rsidRPr="00F96990">
        <w:rPr>
          <w:sz w:val="20"/>
          <w:szCs w:val="20"/>
        </w:rPr>
        <w:t>14</w:t>
      </w:r>
      <w:r w:rsidRPr="00F96990">
        <w:rPr>
          <w:sz w:val="20"/>
          <w:szCs w:val="20"/>
        </w:rPr>
        <w:t xml:space="preserve"> dni od otrzymania faktury. </w:t>
      </w:r>
    </w:p>
    <w:p w:rsidR="00EC6129" w:rsidRPr="00F96990" w:rsidRDefault="00EC6129" w:rsidP="00EC6129">
      <w:pPr>
        <w:jc w:val="both"/>
        <w:rPr>
          <w:sz w:val="20"/>
          <w:szCs w:val="20"/>
        </w:rPr>
      </w:pPr>
    </w:p>
    <w:p w:rsidR="001A2846" w:rsidRPr="00F96990" w:rsidRDefault="001A2846" w:rsidP="00DA4E1C">
      <w:pPr>
        <w:numPr>
          <w:ilvl w:val="0"/>
          <w:numId w:val="7"/>
        </w:numPr>
        <w:jc w:val="both"/>
        <w:rPr>
          <w:sz w:val="20"/>
          <w:szCs w:val="20"/>
        </w:rPr>
      </w:pPr>
      <w:r w:rsidRPr="00F96990">
        <w:rPr>
          <w:sz w:val="20"/>
          <w:szCs w:val="20"/>
        </w:rPr>
        <w:t>Czas, w którym zobowiązujemy się dostarczyć zamówioną partię towaru do</w:t>
      </w:r>
      <w:r w:rsidR="00E30DA5" w:rsidRPr="00F96990">
        <w:rPr>
          <w:sz w:val="20"/>
          <w:szCs w:val="20"/>
        </w:rPr>
        <w:t xml:space="preserve"> Zespołu Szkół w </w:t>
      </w:r>
      <w:r w:rsidR="0075035B" w:rsidRPr="00F96990">
        <w:rPr>
          <w:sz w:val="20"/>
          <w:szCs w:val="20"/>
        </w:rPr>
        <w:t>Ci</w:t>
      </w:r>
      <w:r w:rsidR="00981BF1" w:rsidRPr="00F96990">
        <w:rPr>
          <w:sz w:val="20"/>
          <w:szCs w:val="20"/>
        </w:rPr>
        <w:t>eklinie</w:t>
      </w:r>
      <w:r w:rsidRPr="00F96990">
        <w:rPr>
          <w:sz w:val="20"/>
          <w:szCs w:val="20"/>
        </w:rPr>
        <w:t xml:space="preserve"> </w:t>
      </w:r>
      <w:r w:rsidR="00E30DA5" w:rsidRPr="00F96990">
        <w:rPr>
          <w:sz w:val="20"/>
          <w:szCs w:val="20"/>
        </w:rPr>
        <w:t>(</w:t>
      </w:r>
      <w:r w:rsidR="00981BF1" w:rsidRPr="00F96990">
        <w:rPr>
          <w:sz w:val="20"/>
          <w:szCs w:val="20"/>
        </w:rPr>
        <w:t>kuchnia</w:t>
      </w:r>
      <w:r w:rsidR="00E30DA5" w:rsidRPr="00F96990">
        <w:rPr>
          <w:sz w:val="20"/>
          <w:szCs w:val="20"/>
        </w:rPr>
        <w:t>)</w:t>
      </w:r>
      <w:r w:rsidRPr="00F96990">
        <w:rPr>
          <w:color w:val="FF0000"/>
          <w:sz w:val="20"/>
          <w:szCs w:val="20"/>
        </w:rPr>
        <w:t xml:space="preserve"> </w:t>
      </w:r>
      <w:r w:rsidRPr="00F96990">
        <w:rPr>
          <w:sz w:val="20"/>
          <w:szCs w:val="20"/>
        </w:rPr>
        <w:t xml:space="preserve">wynosi: </w:t>
      </w:r>
    </w:p>
    <w:p w:rsidR="00CD176A" w:rsidRPr="00F96990" w:rsidRDefault="0075035B" w:rsidP="00DA4E1C">
      <w:pPr>
        <w:pStyle w:val="Tekstpodstawowy2"/>
        <w:numPr>
          <w:ilvl w:val="0"/>
          <w:numId w:val="11"/>
        </w:numPr>
        <w:spacing w:after="0" w:line="240" w:lineRule="auto"/>
        <w:ind w:left="709" w:hanging="283"/>
        <w:jc w:val="both"/>
        <w:rPr>
          <w:sz w:val="20"/>
          <w:szCs w:val="20"/>
        </w:rPr>
      </w:pPr>
      <w:r w:rsidRPr="00F96990">
        <w:rPr>
          <w:sz w:val="20"/>
          <w:szCs w:val="20"/>
        </w:rPr>
        <w:t>PAKIET</w:t>
      </w:r>
      <w:r w:rsidR="00CD176A" w:rsidRPr="00F96990">
        <w:rPr>
          <w:sz w:val="20"/>
          <w:szCs w:val="20"/>
        </w:rPr>
        <w:t xml:space="preserve"> 3 (pieczywo) codziennie od poniedziałku do piątku</w:t>
      </w:r>
      <w:r w:rsidR="001A2846" w:rsidRPr="00F96990">
        <w:rPr>
          <w:sz w:val="20"/>
          <w:szCs w:val="20"/>
        </w:rPr>
        <w:t xml:space="preserve"> </w:t>
      </w:r>
      <w:r w:rsidR="00387FFA" w:rsidRPr="00F96990">
        <w:rPr>
          <w:sz w:val="20"/>
          <w:szCs w:val="20"/>
        </w:rPr>
        <w:t>w godzinach od</w:t>
      </w:r>
      <w:proofErr w:type="gramStart"/>
      <w:r w:rsidR="00387FFA" w:rsidRPr="00F96990">
        <w:rPr>
          <w:sz w:val="20"/>
          <w:szCs w:val="20"/>
        </w:rPr>
        <w:t xml:space="preserve"> 6:3</w:t>
      </w:r>
      <w:r w:rsidR="00CD176A" w:rsidRPr="00F96990">
        <w:rPr>
          <w:sz w:val="20"/>
          <w:szCs w:val="20"/>
        </w:rPr>
        <w:t>0 do</w:t>
      </w:r>
      <w:proofErr w:type="gramEnd"/>
      <w:r w:rsidR="00CD176A" w:rsidRPr="00F96990">
        <w:rPr>
          <w:sz w:val="20"/>
          <w:szCs w:val="20"/>
        </w:rPr>
        <w:t xml:space="preserve"> 7:00, na podstawie telefonicznego lub pisemnego</w:t>
      </w:r>
      <w:r w:rsidR="00387FFA" w:rsidRPr="00F96990">
        <w:rPr>
          <w:sz w:val="20"/>
          <w:szCs w:val="20"/>
        </w:rPr>
        <w:t xml:space="preserve"> (email)</w:t>
      </w:r>
      <w:r w:rsidR="00CD176A" w:rsidRPr="00F96990">
        <w:rPr>
          <w:sz w:val="20"/>
          <w:szCs w:val="20"/>
        </w:rPr>
        <w:t xml:space="preserve"> zamówienia złożonego przez Zamawiającego, dzień wcześniej.</w:t>
      </w:r>
    </w:p>
    <w:p w:rsidR="001A2846" w:rsidRPr="00F96990" w:rsidRDefault="0075035B" w:rsidP="00DA4E1C">
      <w:pPr>
        <w:numPr>
          <w:ilvl w:val="0"/>
          <w:numId w:val="8"/>
        </w:numPr>
        <w:jc w:val="both"/>
        <w:rPr>
          <w:sz w:val="20"/>
          <w:szCs w:val="20"/>
        </w:rPr>
      </w:pPr>
      <w:r w:rsidRPr="00F96990">
        <w:rPr>
          <w:sz w:val="20"/>
          <w:szCs w:val="20"/>
        </w:rPr>
        <w:t>PAKIETY</w:t>
      </w:r>
      <w:r w:rsidR="00EC6129" w:rsidRPr="00F96990">
        <w:rPr>
          <w:sz w:val="20"/>
          <w:szCs w:val="20"/>
        </w:rPr>
        <w:t xml:space="preserve"> 1, </w:t>
      </w:r>
      <w:r w:rsidRPr="00F96990">
        <w:rPr>
          <w:sz w:val="20"/>
          <w:szCs w:val="20"/>
        </w:rPr>
        <w:t>2, 4-6 -</w:t>
      </w:r>
      <w:r w:rsidR="00F74572" w:rsidRPr="00F96990">
        <w:rPr>
          <w:sz w:val="20"/>
          <w:szCs w:val="20"/>
        </w:rPr>
        <w:t xml:space="preserve"> </w:t>
      </w:r>
      <w:r w:rsidR="00E30DA5" w:rsidRPr="00F96990">
        <w:rPr>
          <w:sz w:val="20"/>
          <w:szCs w:val="20"/>
        </w:rPr>
        <w:t>do 2</w:t>
      </w:r>
      <w:r w:rsidR="001A2846" w:rsidRPr="00F96990">
        <w:rPr>
          <w:sz w:val="20"/>
          <w:szCs w:val="20"/>
        </w:rPr>
        <w:t xml:space="preserve"> dni robocz</w:t>
      </w:r>
      <w:r w:rsidR="00E30DA5" w:rsidRPr="00F96990">
        <w:rPr>
          <w:sz w:val="20"/>
          <w:szCs w:val="20"/>
        </w:rPr>
        <w:t>ych,</w:t>
      </w:r>
      <w:r w:rsidR="00F74572" w:rsidRPr="00F96990">
        <w:rPr>
          <w:sz w:val="20"/>
          <w:szCs w:val="20"/>
        </w:rPr>
        <w:t xml:space="preserve"> w godzinach od</w:t>
      </w:r>
      <w:proofErr w:type="gramStart"/>
      <w:r w:rsidR="00F74572" w:rsidRPr="00F96990">
        <w:rPr>
          <w:sz w:val="20"/>
          <w:szCs w:val="20"/>
        </w:rPr>
        <w:t xml:space="preserve"> 6</w:t>
      </w:r>
      <w:r w:rsidR="00387FFA" w:rsidRPr="00F96990">
        <w:rPr>
          <w:sz w:val="20"/>
          <w:szCs w:val="20"/>
        </w:rPr>
        <w:t>:30 do</w:t>
      </w:r>
      <w:proofErr w:type="gramEnd"/>
      <w:r w:rsidR="00387FFA" w:rsidRPr="00F96990">
        <w:rPr>
          <w:sz w:val="20"/>
          <w:szCs w:val="20"/>
        </w:rPr>
        <w:t xml:space="preserve"> 8</w:t>
      </w:r>
      <w:r w:rsidR="001A2846" w:rsidRPr="00F96990">
        <w:rPr>
          <w:sz w:val="20"/>
          <w:szCs w:val="20"/>
        </w:rPr>
        <w:t>:00,</w:t>
      </w:r>
      <w:r w:rsidR="00EC6129" w:rsidRPr="00F96990">
        <w:rPr>
          <w:sz w:val="20"/>
          <w:szCs w:val="20"/>
        </w:rPr>
        <w:t xml:space="preserve"> </w:t>
      </w:r>
      <w:r w:rsidR="001A2846" w:rsidRPr="00F96990">
        <w:rPr>
          <w:sz w:val="20"/>
          <w:szCs w:val="20"/>
        </w:rPr>
        <w:t>od momentu telefonicznego lub pisemnego (</w:t>
      </w:r>
      <w:r w:rsidR="00EC6129" w:rsidRPr="00F96990">
        <w:rPr>
          <w:sz w:val="20"/>
          <w:szCs w:val="20"/>
        </w:rPr>
        <w:t>email</w:t>
      </w:r>
      <w:r w:rsidR="001A2846" w:rsidRPr="00F96990">
        <w:rPr>
          <w:sz w:val="20"/>
          <w:szCs w:val="20"/>
        </w:rPr>
        <w:t>) złożenia zamówienia przez Zamawiającego.</w:t>
      </w:r>
    </w:p>
    <w:p w:rsidR="001A2846" w:rsidRPr="00F96990" w:rsidRDefault="001A2846" w:rsidP="001A2846">
      <w:pPr>
        <w:rPr>
          <w:sz w:val="20"/>
          <w:szCs w:val="20"/>
        </w:rPr>
      </w:pPr>
    </w:p>
    <w:p w:rsidR="001A2846" w:rsidRPr="00F96990" w:rsidRDefault="001A2846" w:rsidP="00DA4E1C">
      <w:pPr>
        <w:numPr>
          <w:ilvl w:val="0"/>
          <w:numId w:val="7"/>
        </w:numPr>
        <w:rPr>
          <w:sz w:val="20"/>
          <w:szCs w:val="20"/>
        </w:rPr>
      </w:pPr>
      <w:r w:rsidRPr="00F96990">
        <w:rPr>
          <w:sz w:val="20"/>
          <w:szCs w:val="20"/>
        </w:rPr>
        <w:t>Gwarantujemy sukcesywne dostawy na koszt Wykonawcy.</w:t>
      </w:r>
    </w:p>
    <w:p w:rsidR="00AF6566" w:rsidRPr="00F96990" w:rsidRDefault="00AF6566" w:rsidP="00AF6566">
      <w:pPr>
        <w:ind w:left="360"/>
        <w:rPr>
          <w:sz w:val="20"/>
          <w:szCs w:val="20"/>
        </w:rPr>
      </w:pPr>
    </w:p>
    <w:p w:rsidR="001A2846" w:rsidRPr="00F96990" w:rsidRDefault="001A2846" w:rsidP="00DA4E1C">
      <w:pPr>
        <w:numPr>
          <w:ilvl w:val="0"/>
          <w:numId w:val="7"/>
        </w:numPr>
        <w:jc w:val="both"/>
        <w:rPr>
          <w:sz w:val="20"/>
          <w:szCs w:val="20"/>
        </w:rPr>
      </w:pPr>
      <w:r w:rsidRPr="00F96990">
        <w:rPr>
          <w:sz w:val="20"/>
          <w:szCs w:val="20"/>
        </w:rPr>
        <w:t>Oświadczam</w:t>
      </w:r>
      <w:r w:rsidR="00BC5F4A" w:rsidRPr="00F96990">
        <w:rPr>
          <w:sz w:val="20"/>
          <w:szCs w:val="20"/>
        </w:rPr>
        <w:t>y</w:t>
      </w:r>
      <w:r w:rsidRPr="00F96990">
        <w:rPr>
          <w:sz w:val="20"/>
          <w:szCs w:val="20"/>
        </w:rPr>
        <w:t xml:space="preserve">, że oferowane produkty żywnościowe są dopuszczone do obrotu w kraju w celu spożycia lub używania przez ludzi lub stosowania do produkcji żywności i spełniają wymagania w </w:t>
      </w:r>
      <w:proofErr w:type="gramStart"/>
      <w:r w:rsidRPr="00F96990">
        <w:rPr>
          <w:sz w:val="20"/>
          <w:szCs w:val="20"/>
        </w:rPr>
        <w:t>zakresie jakości</w:t>
      </w:r>
      <w:proofErr w:type="gramEnd"/>
      <w:r w:rsidRPr="00F96990">
        <w:rPr>
          <w:sz w:val="20"/>
          <w:szCs w:val="20"/>
        </w:rPr>
        <w:t xml:space="preserve"> zdrowotnej określone w stosownych przepisach.</w:t>
      </w:r>
    </w:p>
    <w:p w:rsidR="001A2846" w:rsidRPr="00F96990" w:rsidRDefault="001A2846" w:rsidP="001A2846">
      <w:pPr>
        <w:ind w:left="360"/>
        <w:jc w:val="both"/>
        <w:rPr>
          <w:sz w:val="20"/>
          <w:szCs w:val="20"/>
        </w:rPr>
      </w:pPr>
    </w:p>
    <w:p w:rsidR="001A2846" w:rsidRDefault="001A2846" w:rsidP="00DA4E1C">
      <w:pPr>
        <w:numPr>
          <w:ilvl w:val="0"/>
          <w:numId w:val="7"/>
        </w:numPr>
        <w:jc w:val="both"/>
        <w:rPr>
          <w:sz w:val="20"/>
          <w:szCs w:val="20"/>
        </w:rPr>
      </w:pPr>
      <w:r w:rsidRPr="00F96990">
        <w:rPr>
          <w:sz w:val="20"/>
          <w:szCs w:val="20"/>
        </w:rPr>
        <w:t>Oświadczam</w:t>
      </w:r>
      <w:r w:rsidR="00BC5F4A" w:rsidRPr="00F96990">
        <w:rPr>
          <w:sz w:val="20"/>
          <w:szCs w:val="20"/>
        </w:rPr>
        <w:t>y</w:t>
      </w:r>
      <w:r w:rsidRPr="00F96990">
        <w:rPr>
          <w:sz w:val="20"/>
          <w:szCs w:val="20"/>
        </w:rPr>
        <w:t>, że produkty będą dostarczone zgodnie z obowiązującymi polskimi normami, posiadają etykiety zawierające informacje zgodnie z obowiązującymi przepisami, w tym m.in. informacje o wartości odżywczej produktu, alergeny.</w:t>
      </w:r>
    </w:p>
    <w:p w:rsidR="00F96990" w:rsidRPr="00F96990" w:rsidRDefault="00F96990" w:rsidP="00F96990">
      <w:pPr>
        <w:ind w:left="360"/>
        <w:jc w:val="both"/>
        <w:rPr>
          <w:sz w:val="20"/>
          <w:szCs w:val="20"/>
        </w:rPr>
      </w:pPr>
    </w:p>
    <w:p w:rsidR="00EC6129" w:rsidRPr="00F96990" w:rsidRDefault="00EC6129" w:rsidP="00DA4E1C">
      <w:pPr>
        <w:numPr>
          <w:ilvl w:val="0"/>
          <w:numId w:val="7"/>
        </w:numPr>
        <w:jc w:val="both"/>
        <w:rPr>
          <w:sz w:val="20"/>
          <w:szCs w:val="20"/>
        </w:rPr>
      </w:pPr>
      <w:r w:rsidRPr="00F96990">
        <w:rPr>
          <w:sz w:val="20"/>
          <w:szCs w:val="20"/>
        </w:rPr>
        <w:t xml:space="preserve">Dot. </w:t>
      </w:r>
      <w:r w:rsidR="00F96990" w:rsidRPr="00F96990">
        <w:rPr>
          <w:sz w:val="20"/>
          <w:szCs w:val="20"/>
        </w:rPr>
        <w:t>PAKIETU</w:t>
      </w:r>
      <w:r w:rsidRPr="00F96990">
        <w:rPr>
          <w:sz w:val="20"/>
          <w:szCs w:val="20"/>
        </w:rPr>
        <w:t xml:space="preserve"> </w:t>
      </w:r>
      <w:r w:rsidR="00C90FB9" w:rsidRPr="00F96990">
        <w:rPr>
          <w:sz w:val="20"/>
          <w:szCs w:val="20"/>
        </w:rPr>
        <w:t>5</w:t>
      </w:r>
      <w:r w:rsidRPr="00F96990">
        <w:rPr>
          <w:sz w:val="20"/>
          <w:szCs w:val="20"/>
        </w:rPr>
        <w:t>:</w:t>
      </w:r>
    </w:p>
    <w:p w:rsidR="00EC6129" w:rsidRPr="00F96990" w:rsidRDefault="00EC6129" w:rsidP="006A4991">
      <w:pPr>
        <w:tabs>
          <w:tab w:val="left" w:pos="709"/>
        </w:tabs>
        <w:ind w:left="709" w:hanging="425"/>
        <w:rPr>
          <w:sz w:val="20"/>
          <w:szCs w:val="20"/>
        </w:rPr>
      </w:pPr>
      <w:r w:rsidRPr="00F96990">
        <w:rPr>
          <w:sz w:val="20"/>
          <w:szCs w:val="20"/>
        </w:rPr>
        <w:t>8.1 Oświadczamy, że posiadamy kartę HACCAP, którą dostarczymy w dniu podpisania umowy.</w:t>
      </w:r>
    </w:p>
    <w:p w:rsidR="00EC6129" w:rsidRPr="00F96990" w:rsidRDefault="00EC6129" w:rsidP="006A4991">
      <w:pPr>
        <w:pStyle w:val="Akapitzlist"/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F96990">
        <w:rPr>
          <w:rFonts w:ascii="Times New Roman" w:hAnsi="Times New Roman"/>
          <w:sz w:val="20"/>
          <w:szCs w:val="20"/>
        </w:rPr>
        <w:t xml:space="preserve">8.2 Dostarczone mięso i wędliny muszą być świeże, </w:t>
      </w:r>
      <w:proofErr w:type="gramStart"/>
      <w:r w:rsidRPr="00F96990">
        <w:rPr>
          <w:rFonts w:ascii="Times New Roman" w:hAnsi="Times New Roman"/>
          <w:sz w:val="20"/>
          <w:szCs w:val="20"/>
        </w:rPr>
        <w:t>wysokiej jakości</w:t>
      </w:r>
      <w:proofErr w:type="gramEnd"/>
      <w:r w:rsidRPr="00F96990">
        <w:rPr>
          <w:rFonts w:ascii="Times New Roman" w:hAnsi="Times New Roman"/>
          <w:sz w:val="20"/>
          <w:szCs w:val="20"/>
        </w:rPr>
        <w:t>, przebadane przez placówkę</w:t>
      </w:r>
      <w:r w:rsidR="006A4991" w:rsidRPr="00F96990">
        <w:rPr>
          <w:rFonts w:ascii="Times New Roman" w:hAnsi="Times New Roman"/>
          <w:sz w:val="20"/>
          <w:szCs w:val="20"/>
        </w:rPr>
        <w:t xml:space="preserve"> </w:t>
      </w:r>
      <w:r w:rsidRPr="00F96990">
        <w:rPr>
          <w:rFonts w:ascii="Times New Roman" w:hAnsi="Times New Roman"/>
          <w:sz w:val="20"/>
          <w:szCs w:val="20"/>
        </w:rPr>
        <w:t>weterynaryjną, produkowane oraz dostarczane z zachowaniem wymogów sanitarno – epidemiologicznych i systemu HACCP.</w:t>
      </w:r>
    </w:p>
    <w:p w:rsidR="00EC6129" w:rsidRPr="00F96990" w:rsidRDefault="006A4991" w:rsidP="006A4991">
      <w:pPr>
        <w:pStyle w:val="Akapitzlist"/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  <w:r w:rsidRPr="00F96990">
        <w:rPr>
          <w:rFonts w:ascii="Times New Roman" w:hAnsi="Times New Roman"/>
          <w:sz w:val="20"/>
          <w:szCs w:val="20"/>
        </w:rPr>
        <w:t xml:space="preserve">8.3 </w:t>
      </w:r>
      <w:r w:rsidR="00EC6129" w:rsidRPr="00F96990">
        <w:rPr>
          <w:rFonts w:ascii="Times New Roman" w:hAnsi="Times New Roman"/>
          <w:sz w:val="20"/>
          <w:szCs w:val="20"/>
        </w:rPr>
        <w:t>Do każdej dostawy musi być dołączony „Handlowy Dokument Identyfikacyjny” zawierający informacje dotyczące producenta, datę produkcji oraz datę ważności, a w przypadku wędlin informacja o wartości odżywczej.</w:t>
      </w:r>
    </w:p>
    <w:p w:rsidR="006A4991" w:rsidRPr="00F96990" w:rsidRDefault="006A4991" w:rsidP="006A4991">
      <w:pPr>
        <w:pStyle w:val="Akapitzlist"/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/>
          <w:sz w:val="20"/>
          <w:szCs w:val="20"/>
        </w:rPr>
      </w:pPr>
    </w:p>
    <w:p w:rsidR="001A2846" w:rsidRDefault="00C90FB9" w:rsidP="00DA4E1C">
      <w:pPr>
        <w:numPr>
          <w:ilvl w:val="0"/>
          <w:numId w:val="7"/>
        </w:numPr>
        <w:jc w:val="both"/>
        <w:rPr>
          <w:sz w:val="20"/>
          <w:szCs w:val="20"/>
        </w:rPr>
      </w:pPr>
      <w:r w:rsidRPr="00F96990">
        <w:rPr>
          <w:b/>
          <w:sz w:val="20"/>
          <w:szCs w:val="20"/>
        </w:rPr>
        <w:t xml:space="preserve">Dotyczy </w:t>
      </w:r>
      <w:r w:rsidR="00F96990" w:rsidRPr="00F96990">
        <w:rPr>
          <w:b/>
          <w:sz w:val="20"/>
          <w:szCs w:val="20"/>
        </w:rPr>
        <w:t>PAKIETU</w:t>
      </w:r>
      <w:r w:rsidRPr="00F96990">
        <w:rPr>
          <w:b/>
          <w:sz w:val="20"/>
          <w:szCs w:val="20"/>
        </w:rPr>
        <w:t xml:space="preserve"> 6</w:t>
      </w:r>
      <w:r w:rsidR="006A4991" w:rsidRPr="00F96990">
        <w:rPr>
          <w:b/>
          <w:sz w:val="20"/>
          <w:szCs w:val="20"/>
        </w:rPr>
        <w:t xml:space="preserve"> poz. </w:t>
      </w:r>
      <w:r w:rsidR="004851A8">
        <w:rPr>
          <w:b/>
          <w:sz w:val="20"/>
          <w:szCs w:val="20"/>
        </w:rPr>
        <w:t>1</w:t>
      </w:r>
      <w:r w:rsidR="006A4991" w:rsidRPr="00F96990">
        <w:rPr>
          <w:b/>
          <w:sz w:val="20"/>
          <w:szCs w:val="20"/>
        </w:rPr>
        <w:t xml:space="preserve"> (marchew) – </w:t>
      </w:r>
      <w:r w:rsidR="006A4991" w:rsidRPr="00F96990">
        <w:rPr>
          <w:sz w:val="20"/>
          <w:szCs w:val="20"/>
        </w:rPr>
        <w:t>oświadczamy, że do pierwszej dostawy zostanie dołączone badanie Sanepidu na zawartość azotanów i azotynów.</w:t>
      </w:r>
    </w:p>
    <w:p w:rsidR="00F96990" w:rsidRPr="00F96990" w:rsidRDefault="00F96990" w:rsidP="00F96990">
      <w:pPr>
        <w:ind w:left="360"/>
        <w:jc w:val="both"/>
        <w:rPr>
          <w:sz w:val="20"/>
          <w:szCs w:val="20"/>
        </w:rPr>
      </w:pPr>
    </w:p>
    <w:p w:rsidR="0075035B" w:rsidRDefault="0075035B" w:rsidP="0075035B">
      <w:pPr>
        <w:numPr>
          <w:ilvl w:val="0"/>
          <w:numId w:val="7"/>
        </w:numPr>
        <w:tabs>
          <w:tab w:val="num" w:pos="720"/>
        </w:tabs>
        <w:contextualSpacing/>
        <w:jc w:val="both"/>
        <w:rPr>
          <w:sz w:val="20"/>
          <w:szCs w:val="20"/>
        </w:rPr>
      </w:pPr>
      <w:r w:rsidRPr="00366C7A">
        <w:rPr>
          <w:sz w:val="20"/>
          <w:szCs w:val="20"/>
        </w:rPr>
        <w:lastRenderedPageBreak/>
        <w:t>Wszystkie wymagane w niniejszym postępowaniu przetargowym oświadczenia złożyliśmy ze świadomością odpowiedzialności karnej za składanie fałszywych oświadczeń w celu uzyskania korzyści majątkowych.</w:t>
      </w:r>
    </w:p>
    <w:p w:rsidR="0075035B" w:rsidRDefault="0075035B" w:rsidP="0075035B">
      <w:pPr>
        <w:tabs>
          <w:tab w:val="num" w:pos="720"/>
        </w:tabs>
        <w:contextualSpacing/>
        <w:jc w:val="both"/>
        <w:rPr>
          <w:sz w:val="20"/>
          <w:szCs w:val="20"/>
        </w:rPr>
      </w:pPr>
    </w:p>
    <w:p w:rsidR="0075035B" w:rsidRPr="007B2C17" w:rsidRDefault="0075035B" w:rsidP="0075035B">
      <w:pPr>
        <w:numPr>
          <w:ilvl w:val="0"/>
          <w:numId w:val="7"/>
        </w:numPr>
        <w:tabs>
          <w:tab w:val="num" w:pos="720"/>
        </w:tabs>
        <w:contextualSpacing/>
        <w:jc w:val="both"/>
        <w:rPr>
          <w:sz w:val="20"/>
          <w:szCs w:val="20"/>
        </w:rPr>
      </w:pPr>
      <w:r w:rsidRPr="007B2C17">
        <w:rPr>
          <w:rFonts w:eastAsia="Calibri"/>
          <w:sz w:val="20"/>
          <w:szCs w:val="20"/>
          <w:lang w:eastAsia="en-US"/>
        </w:rPr>
        <w:t xml:space="preserve">Zapoznaliśmy się z treścią SWZ, jej załącznikami w tym wzorem umowy (załącznik nr 3 do SWZ) oraz wszelkimi ich </w:t>
      </w:r>
      <w:proofErr w:type="gramStart"/>
      <w:r w:rsidRPr="007B2C17">
        <w:rPr>
          <w:rFonts w:eastAsia="Calibri"/>
          <w:sz w:val="20"/>
          <w:szCs w:val="20"/>
          <w:lang w:eastAsia="en-US"/>
        </w:rPr>
        <w:t>zmianami (jeżeli</w:t>
      </w:r>
      <w:proofErr w:type="gramEnd"/>
      <w:r w:rsidRPr="007B2C17">
        <w:rPr>
          <w:rFonts w:eastAsia="Calibri"/>
          <w:sz w:val="20"/>
          <w:szCs w:val="20"/>
          <w:lang w:eastAsia="en-US"/>
        </w:rPr>
        <w:t xml:space="preserve"> dotyczy), w pełni je akceptujemy i nie wnosimy do nich zastrzeżeń oraz przyjmujemy warunki w nich zawarte.</w:t>
      </w:r>
    </w:p>
    <w:p w:rsidR="0075035B" w:rsidRDefault="0075035B" w:rsidP="0075035B">
      <w:pPr>
        <w:pStyle w:val="Akapitzlist"/>
        <w:numPr>
          <w:ilvl w:val="0"/>
          <w:numId w:val="7"/>
        </w:numPr>
        <w:suppressAutoHyphens/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66C7A">
        <w:rPr>
          <w:rFonts w:ascii="Times New Roman" w:hAnsi="Times New Roman"/>
          <w:sz w:val="20"/>
          <w:szCs w:val="20"/>
        </w:rPr>
        <w:t xml:space="preserve">Uważamy się za związanych niniejszą ofertą na czas wskazany w pkt. </w:t>
      </w:r>
      <w:r w:rsidR="00411F2B">
        <w:rPr>
          <w:rFonts w:ascii="Times New Roman" w:hAnsi="Times New Roman"/>
          <w:sz w:val="20"/>
          <w:szCs w:val="20"/>
        </w:rPr>
        <w:t>1</w:t>
      </w:r>
      <w:r w:rsidRPr="00366C7A">
        <w:rPr>
          <w:rFonts w:ascii="Times New Roman" w:hAnsi="Times New Roman"/>
          <w:sz w:val="20"/>
          <w:szCs w:val="20"/>
        </w:rPr>
        <w:t xml:space="preserve">2 SWZ. </w:t>
      </w:r>
    </w:p>
    <w:p w:rsidR="00F96990" w:rsidRPr="00366C7A" w:rsidRDefault="00F96990" w:rsidP="00F96990">
      <w:pPr>
        <w:pStyle w:val="Akapitzlist"/>
        <w:suppressAutoHyphens/>
        <w:spacing w:before="120"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BD7C42" w:rsidRPr="0075035B" w:rsidRDefault="00BD7C42" w:rsidP="00DA4E1C">
      <w:pPr>
        <w:pStyle w:val="Akapitzlist"/>
        <w:numPr>
          <w:ilvl w:val="0"/>
          <w:numId w:val="7"/>
        </w:numPr>
        <w:spacing w:before="120" w:after="0" w:line="240" w:lineRule="auto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 w:rsidRPr="0075035B">
        <w:rPr>
          <w:rFonts w:ascii="Times New Roman" w:hAnsi="Times New Roman"/>
          <w:sz w:val="20"/>
          <w:szCs w:val="20"/>
        </w:rPr>
        <w:t xml:space="preserve">Oświadczamy, że jako Wykonawca </w:t>
      </w:r>
      <w:r w:rsidRPr="0075035B">
        <w:rPr>
          <w:rFonts w:ascii="Times New Roman" w:hAnsi="Times New Roman"/>
          <w:bCs/>
          <w:sz w:val="20"/>
          <w:szCs w:val="20"/>
        </w:rPr>
        <w:t>jesteśmy</w:t>
      </w:r>
      <w:r w:rsidRPr="0075035B">
        <w:rPr>
          <w:rFonts w:ascii="Times New Roman" w:hAnsi="Times New Roman"/>
          <w:bCs/>
          <w:color w:val="000000"/>
          <w:sz w:val="20"/>
          <w:szCs w:val="20"/>
        </w:rPr>
        <w:t>*:</w:t>
      </w:r>
    </w:p>
    <w:p w:rsidR="004A5FBD" w:rsidRPr="0075035B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20"/>
          <w:szCs w:val="20"/>
        </w:rPr>
      </w:pPr>
      <w:r w:rsidRPr="0075035B">
        <w:rPr>
          <w:bCs/>
          <w:sz w:val="20"/>
          <w:szCs w:val="20"/>
        </w:rPr>
        <w:t xml:space="preserve">□ </w:t>
      </w:r>
      <w:r w:rsidR="00C131FD" w:rsidRPr="0075035B">
        <w:rPr>
          <w:bCs/>
          <w:sz w:val="20"/>
          <w:szCs w:val="20"/>
        </w:rPr>
        <w:t>mikro przedsiębiorstwo</w:t>
      </w:r>
    </w:p>
    <w:p w:rsidR="004A5FBD" w:rsidRPr="0075035B" w:rsidRDefault="00C131F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20"/>
          <w:szCs w:val="20"/>
        </w:rPr>
      </w:pPr>
      <w:r w:rsidRPr="0075035B">
        <w:rPr>
          <w:bCs/>
          <w:sz w:val="20"/>
          <w:szCs w:val="20"/>
        </w:rPr>
        <w:t>□ małe przedsiębiorstwo</w:t>
      </w:r>
    </w:p>
    <w:p w:rsidR="004A5FBD" w:rsidRPr="0075035B" w:rsidRDefault="00C131F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20"/>
          <w:szCs w:val="20"/>
        </w:rPr>
      </w:pPr>
      <w:r w:rsidRPr="0075035B">
        <w:rPr>
          <w:bCs/>
          <w:sz w:val="20"/>
          <w:szCs w:val="20"/>
        </w:rPr>
        <w:t xml:space="preserve">□ średnie przedsiębiorstwo </w:t>
      </w:r>
    </w:p>
    <w:p w:rsidR="004A5FBD" w:rsidRPr="0075035B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20"/>
          <w:szCs w:val="20"/>
          <w:lang w:eastAsia="en-US"/>
        </w:rPr>
      </w:pPr>
      <w:r w:rsidRPr="0075035B">
        <w:rPr>
          <w:bCs/>
          <w:sz w:val="20"/>
          <w:szCs w:val="20"/>
        </w:rPr>
        <w:t>□ jednoosobowa działalność gospodarcza</w:t>
      </w:r>
    </w:p>
    <w:p w:rsidR="004A5FBD" w:rsidRPr="0075035B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20"/>
          <w:szCs w:val="20"/>
          <w:lang w:eastAsia="en-US"/>
        </w:rPr>
      </w:pPr>
      <w:r w:rsidRPr="0075035B">
        <w:rPr>
          <w:bCs/>
          <w:sz w:val="20"/>
          <w:szCs w:val="20"/>
        </w:rPr>
        <w:t xml:space="preserve">□ </w:t>
      </w:r>
      <w:r w:rsidRPr="0075035B">
        <w:rPr>
          <w:bCs/>
          <w:sz w:val="20"/>
          <w:szCs w:val="20"/>
          <w:lang w:eastAsia="en-US"/>
        </w:rPr>
        <w:t>osoba fizyczna nieprowadząca działalności gospodarczej</w:t>
      </w:r>
    </w:p>
    <w:p w:rsidR="004A5FBD" w:rsidRPr="0075035B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20"/>
          <w:szCs w:val="20"/>
          <w:lang w:eastAsia="en-US"/>
        </w:rPr>
      </w:pPr>
      <w:r w:rsidRPr="0075035B">
        <w:rPr>
          <w:bCs/>
          <w:sz w:val="20"/>
          <w:szCs w:val="20"/>
        </w:rPr>
        <w:t xml:space="preserve">□ </w:t>
      </w:r>
      <w:r w:rsidRPr="0075035B">
        <w:rPr>
          <w:bCs/>
          <w:sz w:val="20"/>
          <w:szCs w:val="20"/>
          <w:lang w:eastAsia="en-US"/>
        </w:rPr>
        <w:t>inny rodzaj: ……………………………………………………………………………………………</w:t>
      </w:r>
    </w:p>
    <w:p w:rsidR="004A5FBD" w:rsidRPr="0075035B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20"/>
          <w:szCs w:val="20"/>
          <w:lang w:eastAsia="en-US"/>
        </w:rPr>
      </w:pPr>
      <w:r w:rsidRPr="0075035B">
        <w:rPr>
          <w:bCs/>
          <w:sz w:val="20"/>
          <w:szCs w:val="20"/>
          <w:lang w:eastAsia="en-US"/>
        </w:rPr>
        <w:t>(proszę o zakreślenie właściwej odpowiedzi)</w:t>
      </w:r>
    </w:p>
    <w:p w:rsidR="004A5FBD" w:rsidRPr="008137D2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16"/>
          <w:szCs w:val="16"/>
          <w:lang w:eastAsia="en-US"/>
        </w:rPr>
      </w:pPr>
      <w:r w:rsidRPr="008137D2">
        <w:rPr>
          <w:bCs/>
          <w:sz w:val="16"/>
          <w:szCs w:val="16"/>
          <w:lang w:eastAsia="en-US"/>
        </w:rPr>
        <w:t>Por. zalecenie Komisji z dnia 6 maja 2003 r. dotyczące definicji mikroprzedsiębiorstw oraz małych i średnich przedsiębiorstw (Dz.U. L 124 z</w:t>
      </w:r>
    </w:p>
    <w:p w:rsidR="004A5FBD" w:rsidRPr="008137D2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16"/>
          <w:szCs w:val="16"/>
          <w:lang w:eastAsia="en-US"/>
        </w:rPr>
      </w:pPr>
      <w:r w:rsidRPr="008137D2">
        <w:rPr>
          <w:bCs/>
          <w:sz w:val="16"/>
          <w:szCs w:val="16"/>
          <w:lang w:eastAsia="en-US"/>
        </w:rPr>
        <w:t>20.5.2003, s</w:t>
      </w:r>
      <w:proofErr w:type="gramStart"/>
      <w:r w:rsidRPr="008137D2">
        <w:rPr>
          <w:bCs/>
          <w:sz w:val="16"/>
          <w:szCs w:val="16"/>
          <w:lang w:eastAsia="en-US"/>
        </w:rPr>
        <w:t>. 36). Te</w:t>
      </w:r>
      <w:proofErr w:type="gramEnd"/>
      <w:r w:rsidRPr="008137D2">
        <w:rPr>
          <w:bCs/>
          <w:sz w:val="16"/>
          <w:szCs w:val="16"/>
          <w:lang w:eastAsia="en-US"/>
        </w:rPr>
        <w:t xml:space="preserve"> informacje są wymagane wyłącznie do celów statystycznych.</w:t>
      </w:r>
    </w:p>
    <w:p w:rsidR="004A5FBD" w:rsidRPr="008137D2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16"/>
          <w:szCs w:val="16"/>
          <w:lang w:eastAsia="en-US"/>
        </w:rPr>
      </w:pPr>
      <w:r w:rsidRPr="008137D2">
        <w:rPr>
          <w:bCs/>
          <w:sz w:val="16"/>
          <w:szCs w:val="16"/>
          <w:lang w:eastAsia="en-US"/>
        </w:rPr>
        <w:t>Mikroprzedsiębiorstwo: przedsiębiorstwo, które zatrudnia mniej niż 10 osób i którego roczny obrót lub roczna suma bilansowa nie przekracza 2</w:t>
      </w:r>
    </w:p>
    <w:p w:rsidR="004A5FBD" w:rsidRPr="008137D2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16"/>
          <w:szCs w:val="16"/>
          <w:lang w:eastAsia="en-US"/>
        </w:rPr>
      </w:pPr>
      <w:proofErr w:type="gramStart"/>
      <w:r w:rsidRPr="008137D2">
        <w:rPr>
          <w:bCs/>
          <w:sz w:val="16"/>
          <w:szCs w:val="16"/>
          <w:lang w:eastAsia="en-US"/>
        </w:rPr>
        <w:t>milionów</w:t>
      </w:r>
      <w:proofErr w:type="gramEnd"/>
      <w:r w:rsidRPr="008137D2">
        <w:rPr>
          <w:bCs/>
          <w:sz w:val="16"/>
          <w:szCs w:val="16"/>
          <w:lang w:eastAsia="en-US"/>
        </w:rPr>
        <w:t xml:space="preserve"> EUR.</w:t>
      </w:r>
    </w:p>
    <w:p w:rsidR="004A5FBD" w:rsidRPr="008137D2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16"/>
          <w:szCs w:val="16"/>
          <w:lang w:eastAsia="en-US"/>
        </w:rPr>
      </w:pPr>
      <w:r w:rsidRPr="008137D2">
        <w:rPr>
          <w:bCs/>
          <w:sz w:val="16"/>
          <w:szCs w:val="16"/>
          <w:lang w:eastAsia="en-US"/>
        </w:rPr>
        <w:t>Małe przedsiębiorstwo: przedsiębiorstwo, które zatrudnia mniej niż 50 osób i którego roczny obrót lub roczna suma bilansowa nie przekracza 10</w:t>
      </w:r>
    </w:p>
    <w:p w:rsidR="004A5FBD" w:rsidRPr="008137D2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16"/>
          <w:szCs w:val="16"/>
          <w:lang w:eastAsia="en-US"/>
        </w:rPr>
      </w:pPr>
      <w:proofErr w:type="gramStart"/>
      <w:r w:rsidRPr="008137D2">
        <w:rPr>
          <w:bCs/>
          <w:sz w:val="16"/>
          <w:szCs w:val="16"/>
          <w:lang w:eastAsia="en-US"/>
        </w:rPr>
        <w:t>milionów</w:t>
      </w:r>
      <w:proofErr w:type="gramEnd"/>
      <w:r w:rsidRPr="008137D2">
        <w:rPr>
          <w:bCs/>
          <w:sz w:val="16"/>
          <w:szCs w:val="16"/>
          <w:lang w:eastAsia="en-US"/>
        </w:rPr>
        <w:t xml:space="preserve"> EUR.</w:t>
      </w:r>
    </w:p>
    <w:p w:rsidR="004A5FBD" w:rsidRPr="008137D2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16"/>
          <w:szCs w:val="16"/>
          <w:lang w:eastAsia="en-US"/>
        </w:rPr>
      </w:pPr>
      <w:r w:rsidRPr="008137D2">
        <w:rPr>
          <w:bCs/>
          <w:sz w:val="16"/>
          <w:szCs w:val="16"/>
          <w:lang w:eastAsia="en-US"/>
        </w:rPr>
        <w:t>Średnie przedsiębiorstwa: przedsiębiorstwa, które nie są mikroprzedsiębiorstwami ani małymi przedsiębiorstwami i które zatrudniają mniej niż</w:t>
      </w:r>
    </w:p>
    <w:p w:rsidR="004A5FBD" w:rsidRPr="008137D2" w:rsidRDefault="004A5FBD" w:rsidP="004A5FBD">
      <w:pPr>
        <w:tabs>
          <w:tab w:val="left" w:pos="284"/>
        </w:tabs>
        <w:suppressAutoHyphens/>
        <w:ind w:left="360"/>
        <w:contextualSpacing/>
        <w:jc w:val="both"/>
        <w:rPr>
          <w:bCs/>
          <w:sz w:val="16"/>
          <w:szCs w:val="16"/>
          <w:lang w:eastAsia="en-US"/>
        </w:rPr>
      </w:pPr>
      <w:r w:rsidRPr="008137D2">
        <w:rPr>
          <w:bCs/>
          <w:sz w:val="16"/>
          <w:szCs w:val="16"/>
          <w:lang w:eastAsia="en-US"/>
        </w:rPr>
        <w:t>250 osób i których roczny obrót nie przekracza 50 milionów EUR lub roczna suma bilansowa nie przekracza 43 milionów EUR.</w:t>
      </w:r>
    </w:p>
    <w:p w:rsidR="0017766E" w:rsidRPr="0075035B" w:rsidRDefault="0017766E" w:rsidP="0017766E">
      <w:pPr>
        <w:spacing w:line="360" w:lineRule="auto"/>
        <w:ind w:left="426" w:hanging="426"/>
        <w:rPr>
          <w:sz w:val="20"/>
          <w:szCs w:val="20"/>
        </w:rPr>
      </w:pPr>
      <w:r w:rsidRPr="0075035B">
        <w:rPr>
          <w:sz w:val="20"/>
          <w:szCs w:val="20"/>
        </w:rPr>
        <w:t xml:space="preserve">*niepotrzebne skreślić </w:t>
      </w:r>
    </w:p>
    <w:p w:rsidR="00DF417D" w:rsidRPr="001D3BF3" w:rsidRDefault="00DF417D" w:rsidP="00DF417D">
      <w:pPr>
        <w:jc w:val="both"/>
        <w:rPr>
          <w:sz w:val="16"/>
          <w:szCs w:val="16"/>
        </w:rPr>
      </w:pPr>
    </w:p>
    <w:p w:rsidR="00BC5F4A" w:rsidRDefault="00BC5F4A" w:rsidP="00DA4E1C">
      <w:pPr>
        <w:pStyle w:val="Akapitzlist"/>
        <w:numPr>
          <w:ilvl w:val="0"/>
          <w:numId w:val="7"/>
        </w:numPr>
        <w:suppressAutoHyphens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277C98">
        <w:rPr>
          <w:rFonts w:ascii="Times New Roman" w:hAnsi="Times New Roman"/>
          <w:sz w:val="20"/>
          <w:szCs w:val="20"/>
        </w:rPr>
        <w:t>Dokumenty</w:t>
      </w:r>
      <w:r w:rsidRPr="00277C98">
        <w:rPr>
          <w:rFonts w:ascii="Times New Roman" w:hAnsi="Times New Roman"/>
          <w:color w:val="000000"/>
          <w:sz w:val="20"/>
          <w:szCs w:val="20"/>
        </w:rPr>
        <w:t xml:space="preserve"> stanowiące tajemnicę przedsiębiorstwa zawarte są w pliku pod </w:t>
      </w:r>
      <w:proofErr w:type="gramStart"/>
      <w:r w:rsidRPr="00277C98">
        <w:rPr>
          <w:rFonts w:ascii="Times New Roman" w:hAnsi="Times New Roman"/>
          <w:color w:val="000000"/>
          <w:sz w:val="20"/>
          <w:szCs w:val="20"/>
        </w:rPr>
        <w:t xml:space="preserve">nazwą ………………………  </w:t>
      </w:r>
      <w:r w:rsidRPr="00277C98">
        <w:rPr>
          <w:rFonts w:ascii="Times New Roman" w:hAnsi="Times New Roman"/>
          <w:i/>
          <w:iCs/>
          <w:color w:val="000000"/>
          <w:sz w:val="20"/>
          <w:szCs w:val="20"/>
        </w:rPr>
        <w:t>(wypełnić</w:t>
      </w:r>
      <w:proofErr w:type="gramEnd"/>
      <w:r w:rsidRPr="00277C98">
        <w:rPr>
          <w:rFonts w:ascii="Times New Roman" w:hAnsi="Times New Roman"/>
          <w:i/>
          <w:iCs/>
          <w:color w:val="000000"/>
          <w:sz w:val="20"/>
          <w:szCs w:val="20"/>
        </w:rPr>
        <w:t>, jeżeli dotyczy).</w:t>
      </w:r>
    </w:p>
    <w:p w:rsidR="00BC5F4A" w:rsidRPr="00277C98" w:rsidRDefault="00BC5F4A" w:rsidP="00BC5F4A">
      <w:pPr>
        <w:pStyle w:val="Akapitzlist"/>
        <w:suppressAutoHyphens/>
        <w:ind w:left="360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</w:p>
    <w:p w:rsidR="00BC5F4A" w:rsidRPr="00C46DCB" w:rsidRDefault="00BC5F4A" w:rsidP="00DA4E1C">
      <w:pPr>
        <w:pStyle w:val="Akapitzlist"/>
        <w:numPr>
          <w:ilvl w:val="0"/>
          <w:numId w:val="7"/>
        </w:numPr>
        <w:suppressAutoHyphens/>
        <w:jc w:val="both"/>
        <w:rPr>
          <w:rFonts w:ascii="Times New Roman" w:hAnsi="Times New Roman"/>
          <w:i/>
          <w:iCs/>
          <w:sz w:val="20"/>
          <w:szCs w:val="20"/>
        </w:rPr>
      </w:pPr>
      <w:proofErr w:type="gramStart"/>
      <w:r w:rsidRPr="00C46DCB">
        <w:rPr>
          <w:rFonts w:ascii="Times New Roman" w:hAnsi="Times New Roman"/>
          <w:sz w:val="20"/>
          <w:szCs w:val="20"/>
        </w:rPr>
        <w:t>ZAMIERZAMY /  NIE</w:t>
      </w:r>
      <w:proofErr w:type="gramEnd"/>
      <w:r w:rsidRPr="00C46DCB">
        <w:rPr>
          <w:rFonts w:ascii="Times New Roman" w:hAnsi="Times New Roman"/>
          <w:sz w:val="20"/>
          <w:szCs w:val="20"/>
        </w:rPr>
        <w:t xml:space="preserve"> ZAMIERZAMY* powierzyć podwykonawcom wykonanie następujących części zamówienia </w:t>
      </w:r>
      <w:r w:rsidRPr="00C46DCB">
        <w:rPr>
          <w:rFonts w:ascii="Times New Roman" w:hAnsi="Times New Roman"/>
          <w:i/>
          <w:iCs/>
          <w:sz w:val="20"/>
          <w:szCs w:val="20"/>
        </w:rPr>
        <w:t>(o ile jest to wiadome, podać firmy podwykonawców):</w:t>
      </w:r>
    </w:p>
    <w:p w:rsidR="00BC5F4A" w:rsidRPr="00C46DCB" w:rsidRDefault="00BC5F4A" w:rsidP="00BC5F4A">
      <w:pPr>
        <w:pStyle w:val="Akapitzlist"/>
        <w:suppressAutoHyphens/>
        <w:ind w:left="360"/>
        <w:jc w:val="both"/>
        <w:rPr>
          <w:rFonts w:ascii="Times New Roman" w:hAnsi="Times New Roman"/>
          <w:sz w:val="20"/>
          <w:szCs w:val="20"/>
        </w:rPr>
      </w:pPr>
      <w:r w:rsidRPr="00C46DC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</w:t>
      </w:r>
    </w:p>
    <w:p w:rsidR="00BC5F4A" w:rsidRPr="00C46DCB" w:rsidRDefault="00BC5F4A" w:rsidP="00BC5F4A">
      <w:pPr>
        <w:pStyle w:val="Akapitzlist"/>
        <w:suppressAutoHyphens/>
        <w:ind w:left="360"/>
        <w:jc w:val="both"/>
        <w:rPr>
          <w:rFonts w:ascii="Times New Roman" w:hAnsi="Times New Roman"/>
          <w:sz w:val="20"/>
          <w:szCs w:val="20"/>
        </w:rPr>
      </w:pPr>
      <w:r w:rsidRPr="00C46DCB">
        <w:rPr>
          <w:rFonts w:ascii="Times New Roman" w:hAnsi="Times New Roman"/>
          <w:sz w:val="20"/>
          <w:szCs w:val="20"/>
        </w:rPr>
        <w:t>(zakres powierzonej części zamówienia</w:t>
      </w:r>
      <w:proofErr w:type="gramStart"/>
      <w:r w:rsidRPr="00C46DCB">
        <w:rPr>
          <w:rFonts w:ascii="Times New Roman" w:hAnsi="Times New Roman"/>
          <w:sz w:val="20"/>
          <w:szCs w:val="20"/>
        </w:rPr>
        <w:t>)</w:t>
      </w:r>
      <w:r w:rsidRPr="00C46DCB">
        <w:rPr>
          <w:rFonts w:ascii="Times New Roman" w:hAnsi="Times New Roman"/>
          <w:sz w:val="20"/>
          <w:szCs w:val="20"/>
        </w:rPr>
        <w:tab/>
        <w:t>(firma</w:t>
      </w:r>
      <w:proofErr w:type="gramEnd"/>
      <w:r w:rsidRPr="00C46DCB">
        <w:rPr>
          <w:rFonts w:ascii="Times New Roman" w:hAnsi="Times New Roman"/>
          <w:sz w:val="20"/>
          <w:szCs w:val="20"/>
        </w:rPr>
        <w:t>/nazwa podwykonawcy)</w:t>
      </w:r>
    </w:p>
    <w:p w:rsidR="00BC5F4A" w:rsidRPr="00C46DCB" w:rsidRDefault="00BC5F4A" w:rsidP="00BC5F4A">
      <w:pPr>
        <w:pStyle w:val="Akapitzlist"/>
        <w:tabs>
          <w:tab w:val="left" w:pos="0"/>
        </w:tabs>
        <w:spacing w:before="120" w:after="120" w:line="276" w:lineRule="auto"/>
        <w:ind w:left="360"/>
        <w:jc w:val="both"/>
        <w:rPr>
          <w:rFonts w:ascii="Times New Roman" w:hAnsi="Times New Roman"/>
          <w:sz w:val="20"/>
          <w:szCs w:val="20"/>
          <w:lang w:eastAsia="zh-CN"/>
        </w:rPr>
      </w:pPr>
      <w:r w:rsidRPr="00C46DCB">
        <w:rPr>
          <w:rFonts w:ascii="Times New Roman" w:hAnsi="Times New Roman"/>
          <w:sz w:val="20"/>
          <w:szCs w:val="20"/>
          <w:lang w:eastAsia="zh-CN"/>
        </w:rPr>
        <w:t>*</w:t>
      </w:r>
      <w:r w:rsidRPr="00C46DCB">
        <w:rPr>
          <w:rFonts w:ascii="Times New Roman" w:hAnsi="Times New Roman"/>
          <w:i/>
          <w:sz w:val="20"/>
          <w:szCs w:val="20"/>
          <w:lang w:eastAsia="zh-CN"/>
        </w:rPr>
        <w:t xml:space="preserve"> niepotrzebne</w:t>
      </w:r>
      <w:r w:rsidRPr="00C46DCB">
        <w:rPr>
          <w:rFonts w:ascii="Times New Roman" w:hAnsi="Times New Roman"/>
          <w:sz w:val="20"/>
          <w:szCs w:val="20"/>
        </w:rPr>
        <w:t xml:space="preserve"> </w:t>
      </w:r>
      <w:r w:rsidRPr="00C46DCB">
        <w:rPr>
          <w:rFonts w:ascii="Times New Roman" w:hAnsi="Times New Roman"/>
          <w:i/>
          <w:sz w:val="20"/>
          <w:szCs w:val="20"/>
          <w:lang w:eastAsia="zh-CN"/>
        </w:rPr>
        <w:t>skreślić</w:t>
      </w:r>
    </w:p>
    <w:p w:rsidR="00BC5F4A" w:rsidRPr="00C46DCB" w:rsidRDefault="00BC5F4A" w:rsidP="00BC5F4A">
      <w:pPr>
        <w:pStyle w:val="Akapitzlist"/>
        <w:suppressAutoHyphens/>
        <w:ind w:left="360"/>
        <w:jc w:val="both"/>
        <w:rPr>
          <w:rFonts w:ascii="Times New Roman" w:hAnsi="Times New Roman"/>
          <w:i/>
          <w:iCs/>
          <w:sz w:val="20"/>
          <w:szCs w:val="20"/>
        </w:rPr>
      </w:pPr>
      <w:r w:rsidRPr="00C46DCB">
        <w:rPr>
          <w:rFonts w:ascii="Times New Roman" w:hAnsi="Times New Roman"/>
          <w:i/>
          <w:iCs/>
          <w:sz w:val="20"/>
          <w:szCs w:val="20"/>
        </w:rPr>
        <w:t xml:space="preserve">Uwaga: brak jednoznacznej informacji w ww. zakresie będzie traktowane przez </w:t>
      </w:r>
      <w:proofErr w:type="gramStart"/>
      <w:r w:rsidRPr="00C46DCB">
        <w:rPr>
          <w:rFonts w:ascii="Times New Roman" w:hAnsi="Times New Roman"/>
          <w:i/>
          <w:iCs/>
          <w:sz w:val="20"/>
          <w:szCs w:val="20"/>
        </w:rPr>
        <w:t>Zamawiającego jako</w:t>
      </w:r>
      <w:proofErr w:type="gramEnd"/>
      <w:r w:rsidRPr="00C46DCB">
        <w:rPr>
          <w:rFonts w:ascii="Times New Roman" w:hAnsi="Times New Roman"/>
          <w:i/>
          <w:iCs/>
          <w:sz w:val="20"/>
          <w:szCs w:val="20"/>
        </w:rPr>
        <w:t xml:space="preserve"> deklaracja samodzielnego wykonania całości zamówienia przez Wykonawcę.</w:t>
      </w:r>
    </w:p>
    <w:p w:rsidR="00BC5F4A" w:rsidRPr="00277C98" w:rsidRDefault="00BC5F4A" w:rsidP="00BC5F4A">
      <w:pPr>
        <w:pStyle w:val="Akapitzlist"/>
        <w:suppressAutoHyphens/>
        <w:ind w:left="360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</w:p>
    <w:p w:rsidR="00BC5F4A" w:rsidRPr="00277C98" w:rsidRDefault="00BC5F4A" w:rsidP="0075035B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77C98">
        <w:rPr>
          <w:rFonts w:ascii="Times New Roman" w:hAnsi="Times New Roman"/>
          <w:color w:val="000000"/>
          <w:sz w:val="20"/>
          <w:szCs w:val="20"/>
        </w:rPr>
        <w:t>Informuję, że wybór niniejszej oferty będzie prowadzić do powstania u Zamawiającego obowiązku podatkowego zgodnie z przepisami o podatku od towarów i usług. Jednocześnie wskazuję …………………………………………, oraz wskazuję ich wartość bez kwoty podatku</w:t>
      </w:r>
      <w:r w:rsidRPr="00277C98">
        <w:rPr>
          <w:rFonts w:ascii="Times New Roman" w:hAnsi="Times New Roman"/>
          <w:sz w:val="20"/>
          <w:szCs w:val="20"/>
        </w:rPr>
        <w:t xml:space="preserve">. </w:t>
      </w:r>
      <w:r w:rsidRPr="00277C98">
        <w:rPr>
          <w:rFonts w:ascii="Times New Roman" w:hAnsi="Times New Roman"/>
          <w:color w:val="0070C0"/>
          <w:sz w:val="20"/>
          <w:szCs w:val="20"/>
        </w:rPr>
        <w:t>**</w:t>
      </w:r>
    </w:p>
    <w:p w:rsidR="00BC5F4A" w:rsidRPr="00277C98" w:rsidRDefault="00BC5F4A" w:rsidP="0075035B">
      <w:pPr>
        <w:tabs>
          <w:tab w:val="left" w:pos="142"/>
        </w:tabs>
        <w:ind w:left="390"/>
        <w:jc w:val="both"/>
        <w:rPr>
          <w:sz w:val="20"/>
          <w:szCs w:val="20"/>
        </w:rPr>
      </w:pPr>
      <w:r w:rsidRPr="00277C98">
        <w:rPr>
          <w:color w:val="000000"/>
          <w:sz w:val="20"/>
          <w:szCs w:val="20"/>
        </w:rPr>
        <w:t>(nazwa/rodzaj towaru, którego dostawa będzie prowadzić do jego powstania)</w:t>
      </w:r>
    </w:p>
    <w:p w:rsidR="00BC5F4A" w:rsidRPr="00277C98" w:rsidRDefault="00BC5F4A" w:rsidP="00BC5F4A">
      <w:pPr>
        <w:tabs>
          <w:tab w:val="left" w:pos="142"/>
        </w:tabs>
        <w:ind w:left="390"/>
        <w:jc w:val="both"/>
        <w:rPr>
          <w:color w:val="0070C0"/>
          <w:sz w:val="20"/>
          <w:szCs w:val="20"/>
        </w:rPr>
      </w:pPr>
      <w:r w:rsidRPr="00277C98">
        <w:rPr>
          <w:color w:val="0070C0"/>
          <w:sz w:val="20"/>
          <w:szCs w:val="20"/>
        </w:rPr>
        <w:t xml:space="preserve">** </w:t>
      </w:r>
      <w:proofErr w:type="gramStart"/>
      <w:r w:rsidRPr="00277C98">
        <w:rPr>
          <w:color w:val="0070C0"/>
          <w:sz w:val="20"/>
          <w:szCs w:val="20"/>
        </w:rPr>
        <w:t>wypełnić jeżeli</w:t>
      </w:r>
      <w:proofErr w:type="gramEnd"/>
      <w:r w:rsidRPr="00277C98">
        <w:rPr>
          <w:color w:val="0070C0"/>
          <w:sz w:val="20"/>
          <w:szCs w:val="20"/>
        </w:rPr>
        <w:t xml:space="preserve"> dotyczy</w:t>
      </w:r>
    </w:p>
    <w:p w:rsidR="00BC5F4A" w:rsidRPr="00277C98" w:rsidRDefault="00BC5F4A" w:rsidP="00BC5F4A">
      <w:pPr>
        <w:tabs>
          <w:tab w:val="left" w:pos="142"/>
        </w:tabs>
        <w:ind w:left="390"/>
        <w:jc w:val="both"/>
        <w:rPr>
          <w:sz w:val="20"/>
          <w:szCs w:val="20"/>
        </w:rPr>
      </w:pPr>
    </w:p>
    <w:p w:rsidR="00BC5F4A" w:rsidRPr="00277C98" w:rsidRDefault="00BC5F4A" w:rsidP="00DA4E1C">
      <w:pPr>
        <w:pStyle w:val="Akapitzlist"/>
        <w:numPr>
          <w:ilvl w:val="0"/>
          <w:numId w:val="7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277C98">
        <w:rPr>
          <w:rFonts w:ascii="Times New Roman" w:hAnsi="Times New Roman"/>
          <w:bCs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proofErr w:type="gramStart"/>
      <w:r w:rsidRPr="00277C98">
        <w:rPr>
          <w:rFonts w:ascii="Times New Roman" w:hAnsi="Times New Roman"/>
          <w:bCs/>
          <w:sz w:val="20"/>
          <w:szCs w:val="20"/>
        </w:rPr>
        <w:t>dalej RODO</w:t>
      </w:r>
      <w:proofErr w:type="gramEnd"/>
      <w:r w:rsidRPr="00277C98">
        <w:rPr>
          <w:rFonts w:ascii="Times New Roman" w:hAnsi="Times New Roman"/>
          <w:bCs/>
          <w:sz w:val="20"/>
          <w:szCs w:val="20"/>
        </w:rPr>
        <w:t xml:space="preserve">, wobec osób fizycznych, od których dane osobowe bezpośrednio lub pośrednio pozyskałem w celu ubiegania się o udzielenie zamówienia publicznego w niniejszym postępowaniu (Wykonawca wykreśla powyższe oświadczenie w przypadku gdy go nie dotyczy). </w:t>
      </w:r>
    </w:p>
    <w:p w:rsidR="00586C76" w:rsidRDefault="00586C76" w:rsidP="00561577">
      <w:pPr>
        <w:spacing w:line="360" w:lineRule="auto"/>
        <w:ind w:left="426" w:hanging="426"/>
        <w:rPr>
          <w:i/>
          <w:iCs/>
          <w:sz w:val="18"/>
          <w:szCs w:val="18"/>
        </w:rPr>
      </w:pPr>
    </w:p>
    <w:p w:rsidR="00700E1A" w:rsidRDefault="00700E1A" w:rsidP="00561577">
      <w:pPr>
        <w:spacing w:line="360" w:lineRule="auto"/>
        <w:ind w:left="426" w:hanging="426"/>
        <w:rPr>
          <w:i/>
          <w:iCs/>
          <w:sz w:val="18"/>
          <w:szCs w:val="18"/>
        </w:rPr>
      </w:pPr>
    </w:p>
    <w:sectPr w:rsidR="00700E1A" w:rsidSect="00BD7C42">
      <w:headerReference w:type="default" r:id="rId8"/>
      <w:footerReference w:type="even" r:id="rId9"/>
      <w:footerReference w:type="default" r:id="rId10"/>
      <w:pgSz w:w="11906" w:h="16838"/>
      <w:pgMar w:top="142" w:right="707" w:bottom="284" w:left="1417" w:header="708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AC5" w:rsidRDefault="00416AC5">
      <w:r>
        <w:separator/>
      </w:r>
    </w:p>
  </w:endnote>
  <w:endnote w:type="continuationSeparator" w:id="0">
    <w:p w:rsidR="00416AC5" w:rsidRDefault="00416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Segoe UI Symbol"/>
    <w:charset w:val="02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835" w:rsidRDefault="006C03C5" w:rsidP="006937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338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3835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533835" w:rsidRDefault="0053383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900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3835" w:rsidRPr="00AE0696" w:rsidRDefault="006C03C5">
        <w:pPr>
          <w:pStyle w:val="Stopka"/>
          <w:jc w:val="right"/>
          <w:rPr>
            <w:sz w:val="20"/>
            <w:szCs w:val="20"/>
          </w:rPr>
        </w:pPr>
        <w:r w:rsidRPr="00AE0696">
          <w:rPr>
            <w:sz w:val="20"/>
            <w:szCs w:val="20"/>
          </w:rPr>
          <w:fldChar w:fldCharType="begin"/>
        </w:r>
        <w:r w:rsidR="00533835" w:rsidRPr="00AE0696">
          <w:rPr>
            <w:sz w:val="20"/>
            <w:szCs w:val="20"/>
          </w:rPr>
          <w:instrText xml:space="preserve"> PAGE   \* MERGEFORMAT </w:instrText>
        </w:r>
        <w:r w:rsidRPr="00AE0696">
          <w:rPr>
            <w:sz w:val="20"/>
            <w:szCs w:val="20"/>
          </w:rPr>
          <w:fldChar w:fldCharType="separate"/>
        </w:r>
        <w:r w:rsidR="007E2EC4">
          <w:rPr>
            <w:noProof/>
            <w:sz w:val="20"/>
            <w:szCs w:val="20"/>
          </w:rPr>
          <w:t>2</w:t>
        </w:r>
        <w:r w:rsidRPr="00AE0696">
          <w:rPr>
            <w:sz w:val="20"/>
            <w:szCs w:val="20"/>
          </w:rPr>
          <w:fldChar w:fldCharType="end"/>
        </w:r>
      </w:p>
    </w:sdtContent>
  </w:sdt>
  <w:p w:rsidR="00533835" w:rsidRDefault="005338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AC5" w:rsidRDefault="00416AC5">
      <w:r>
        <w:separator/>
      </w:r>
    </w:p>
  </w:footnote>
  <w:footnote w:type="continuationSeparator" w:id="0">
    <w:p w:rsidR="00416AC5" w:rsidRDefault="00416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835" w:rsidRPr="002542D9" w:rsidRDefault="00533835">
    <w:pPr>
      <w:pStyle w:val="Stopka"/>
      <w:ind w:right="360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lang w:eastAsia="pl-P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  <w:lang w:eastAsia="pl-P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2">
    <w:nsid w:val="00000012"/>
    <w:multiLevelType w:val="multilevel"/>
    <w:tmpl w:val="24CAA378"/>
    <w:name w:val="WW8Num21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Arial Narrow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13">
    <w:nsid w:val="00ED37BF"/>
    <w:multiLevelType w:val="hybridMultilevel"/>
    <w:tmpl w:val="6F2A2E30"/>
    <w:name w:val="WW8Num25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32747D"/>
    <w:multiLevelType w:val="multilevel"/>
    <w:tmpl w:val="92F2D70C"/>
    <w:lvl w:ilvl="0">
      <w:start w:val="1"/>
      <w:numFmt w:val="decimal"/>
      <w:pStyle w:val="spistrescipoziom1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0AD0C55"/>
    <w:multiLevelType w:val="hybridMultilevel"/>
    <w:tmpl w:val="AC92109E"/>
    <w:lvl w:ilvl="0" w:tplc="48AE98CE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6">
    <w:nsid w:val="3ADE0843"/>
    <w:multiLevelType w:val="multilevel"/>
    <w:tmpl w:val="3C64509A"/>
    <w:lvl w:ilvl="0">
      <w:start w:val="1"/>
      <w:numFmt w:val="decimal"/>
      <w:pStyle w:val="glown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417028FA"/>
    <w:multiLevelType w:val="multilevel"/>
    <w:tmpl w:val="EE90B87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glowny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18">
    <w:nsid w:val="45965CD6"/>
    <w:multiLevelType w:val="multilevel"/>
    <w:tmpl w:val="9A703B38"/>
    <w:lvl w:ilvl="0">
      <w:start w:val="1"/>
      <w:numFmt w:val="decimal"/>
      <w:pStyle w:val="zalacznik3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i w:val="0"/>
        <w:color w:val="00008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608"/>
        </w:tabs>
        <w:ind w:left="1608" w:hanging="708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93"/>
        </w:tabs>
        <w:ind w:left="993" w:hanging="993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26"/>
        </w:tabs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49754F1F"/>
    <w:multiLevelType w:val="multilevel"/>
    <w:tmpl w:val="8FE4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pStyle w:val="michalk2"/>
      <w:lvlText w:val="%1.%2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4E4B475E"/>
    <w:multiLevelType w:val="hybridMultilevel"/>
    <w:tmpl w:val="0E842C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61463DF"/>
    <w:multiLevelType w:val="hybridMultilevel"/>
    <w:tmpl w:val="6F044AC2"/>
    <w:lvl w:ilvl="0" w:tplc="0D62C2E6">
      <w:start w:val="1"/>
      <w:numFmt w:val="bullet"/>
      <w:lvlText w:val=""/>
      <w:lvlJc w:val="left"/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8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A8365A1"/>
    <w:multiLevelType w:val="multilevel"/>
    <w:tmpl w:val="D22C7B2C"/>
    <w:styleLink w:val="WW8Num14"/>
    <w:lvl w:ilvl="0">
      <w:start w:val="1"/>
      <w:numFmt w:val="decimal"/>
      <w:lvlText w:val="%1)"/>
      <w:lvlJc w:val="left"/>
      <w:rPr>
        <w:color w:val="000000"/>
        <w:sz w:val="18"/>
        <w:szCs w:val="18"/>
        <w:lang w:val="pl-PL"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3">
    <w:nsid w:val="6DDE2B3F"/>
    <w:multiLevelType w:val="multilevel"/>
    <w:tmpl w:val="F7B8ECA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zalacznik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24">
    <w:nsid w:val="76BB2E55"/>
    <w:multiLevelType w:val="hybridMultilevel"/>
    <w:tmpl w:val="3802362C"/>
    <w:lvl w:ilvl="0" w:tplc="7B12E76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16"/>
  </w:num>
  <w:num w:numId="5">
    <w:abstractNumId w:val="18"/>
  </w:num>
  <w:num w:numId="6">
    <w:abstractNumId w:val="14"/>
  </w:num>
  <w:num w:numId="7">
    <w:abstractNumId w:val="20"/>
  </w:num>
  <w:num w:numId="8">
    <w:abstractNumId w:val="24"/>
  </w:num>
  <w:num w:numId="9">
    <w:abstractNumId w:val="15"/>
  </w:num>
  <w:num w:numId="10">
    <w:abstractNumId w:val="22"/>
  </w:num>
  <w:num w:numId="11">
    <w:abstractNumId w:val="2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17DA4"/>
    <w:rsid w:val="00000842"/>
    <w:rsid w:val="00001239"/>
    <w:rsid w:val="000012B4"/>
    <w:rsid w:val="000028A0"/>
    <w:rsid w:val="00004775"/>
    <w:rsid w:val="00005C17"/>
    <w:rsid w:val="0001003D"/>
    <w:rsid w:val="00010259"/>
    <w:rsid w:val="00010924"/>
    <w:rsid w:val="00010DF9"/>
    <w:rsid w:val="000119F1"/>
    <w:rsid w:val="00011C69"/>
    <w:rsid w:val="00012912"/>
    <w:rsid w:val="00012E46"/>
    <w:rsid w:val="00013BB6"/>
    <w:rsid w:val="00014871"/>
    <w:rsid w:val="00020176"/>
    <w:rsid w:val="000203FD"/>
    <w:rsid w:val="00021712"/>
    <w:rsid w:val="000217CF"/>
    <w:rsid w:val="00021A4B"/>
    <w:rsid w:val="000227D2"/>
    <w:rsid w:val="00024CF8"/>
    <w:rsid w:val="00026876"/>
    <w:rsid w:val="0002785A"/>
    <w:rsid w:val="00030083"/>
    <w:rsid w:val="000304CF"/>
    <w:rsid w:val="000316AD"/>
    <w:rsid w:val="000323BB"/>
    <w:rsid w:val="00032916"/>
    <w:rsid w:val="00032B95"/>
    <w:rsid w:val="000364F0"/>
    <w:rsid w:val="0003684E"/>
    <w:rsid w:val="000379B1"/>
    <w:rsid w:val="00037CF1"/>
    <w:rsid w:val="00037DD1"/>
    <w:rsid w:val="00040733"/>
    <w:rsid w:val="00043E08"/>
    <w:rsid w:val="00044C27"/>
    <w:rsid w:val="00046100"/>
    <w:rsid w:val="000470E3"/>
    <w:rsid w:val="0005048F"/>
    <w:rsid w:val="00050B83"/>
    <w:rsid w:val="000510EB"/>
    <w:rsid w:val="00052657"/>
    <w:rsid w:val="00052C3A"/>
    <w:rsid w:val="000532E6"/>
    <w:rsid w:val="00053D36"/>
    <w:rsid w:val="00054E31"/>
    <w:rsid w:val="000602D0"/>
    <w:rsid w:val="00060A24"/>
    <w:rsid w:val="0006137C"/>
    <w:rsid w:val="000639D7"/>
    <w:rsid w:val="00063BCC"/>
    <w:rsid w:val="00064038"/>
    <w:rsid w:val="0006431D"/>
    <w:rsid w:val="00065FF4"/>
    <w:rsid w:val="00067903"/>
    <w:rsid w:val="000767CC"/>
    <w:rsid w:val="00076869"/>
    <w:rsid w:val="00076DC3"/>
    <w:rsid w:val="00076FEF"/>
    <w:rsid w:val="0007777C"/>
    <w:rsid w:val="00077A81"/>
    <w:rsid w:val="00077D47"/>
    <w:rsid w:val="00080B53"/>
    <w:rsid w:val="0008115C"/>
    <w:rsid w:val="000821B7"/>
    <w:rsid w:val="000822BF"/>
    <w:rsid w:val="000854F2"/>
    <w:rsid w:val="0008675E"/>
    <w:rsid w:val="00086934"/>
    <w:rsid w:val="00086CC0"/>
    <w:rsid w:val="00087628"/>
    <w:rsid w:val="000954BF"/>
    <w:rsid w:val="00095EE4"/>
    <w:rsid w:val="000A26FA"/>
    <w:rsid w:val="000A3EFD"/>
    <w:rsid w:val="000A5DD1"/>
    <w:rsid w:val="000A6881"/>
    <w:rsid w:val="000A73F4"/>
    <w:rsid w:val="000A7D04"/>
    <w:rsid w:val="000A7D13"/>
    <w:rsid w:val="000B02C7"/>
    <w:rsid w:val="000B0C00"/>
    <w:rsid w:val="000B1289"/>
    <w:rsid w:val="000B1F7F"/>
    <w:rsid w:val="000B27E0"/>
    <w:rsid w:val="000B3BCB"/>
    <w:rsid w:val="000B4300"/>
    <w:rsid w:val="000B4AB9"/>
    <w:rsid w:val="000B511F"/>
    <w:rsid w:val="000B53B1"/>
    <w:rsid w:val="000B64CB"/>
    <w:rsid w:val="000B66F3"/>
    <w:rsid w:val="000B7513"/>
    <w:rsid w:val="000B768C"/>
    <w:rsid w:val="000C013B"/>
    <w:rsid w:val="000C0227"/>
    <w:rsid w:val="000C107A"/>
    <w:rsid w:val="000C133A"/>
    <w:rsid w:val="000C2509"/>
    <w:rsid w:val="000C59CC"/>
    <w:rsid w:val="000C6C90"/>
    <w:rsid w:val="000D3EEC"/>
    <w:rsid w:val="000D5211"/>
    <w:rsid w:val="000D6983"/>
    <w:rsid w:val="000D6FE3"/>
    <w:rsid w:val="000D7586"/>
    <w:rsid w:val="000E3D2D"/>
    <w:rsid w:val="000E4797"/>
    <w:rsid w:val="000E4965"/>
    <w:rsid w:val="000E5C07"/>
    <w:rsid w:val="000E6A4F"/>
    <w:rsid w:val="000E7A8F"/>
    <w:rsid w:val="000E7AC2"/>
    <w:rsid w:val="000E7D70"/>
    <w:rsid w:val="000F2017"/>
    <w:rsid w:val="000F47FC"/>
    <w:rsid w:val="000F4E9C"/>
    <w:rsid w:val="000F517A"/>
    <w:rsid w:val="000F659C"/>
    <w:rsid w:val="00101486"/>
    <w:rsid w:val="001051D5"/>
    <w:rsid w:val="00105CB5"/>
    <w:rsid w:val="00105F49"/>
    <w:rsid w:val="00106A43"/>
    <w:rsid w:val="00107D11"/>
    <w:rsid w:val="00110412"/>
    <w:rsid w:val="001115B9"/>
    <w:rsid w:val="00111F19"/>
    <w:rsid w:val="0011206D"/>
    <w:rsid w:val="00112D74"/>
    <w:rsid w:val="00113BE2"/>
    <w:rsid w:val="00116BA7"/>
    <w:rsid w:val="00116CA1"/>
    <w:rsid w:val="001202FD"/>
    <w:rsid w:val="00120C65"/>
    <w:rsid w:val="00121D15"/>
    <w:rsid w:val="0012447E"/>
    <w:rsid w:val="00125F26"/>
    <w:rsid w:val="001267F5"/>
    <w:rsid w:val="0012726C"/>
    <w:rsid w:val="00127EE2"/>
    <w:rsid w:val="001309E4"/>
    <w:rsid w:val="00136BA3"/>
    <w:rsid w:val="00140743"/>
    <w:rsid w:val="00140B76"/>
    <w:rsid w:val="00140E56"/>
    <w:rsid w:val="00141342"/>
    <w:rsid w:val="00144939"/>
    <w:rsid w:val="00144E5E"/>
    <w:rsid w:val="00145A1F"/>
    <w:rsid w:val="00145F07"/>
    <w:rsid w:val="00146B40"/>
    <w:rsid w:val="00147BFE"/>
    <w:rsid w:val="0015124E"/>
    <w:rsid w:val="001516E2"/>
    <w:rsid w:val="0015293C"/>
    <w:rsid w:val="00152942"/>
    <w:rsid w:val="00153FE5"/>
    <w:rsid w:val="001541A8"/>
    <w:rsid w:val="00154526"/>
    <w:rsid w:val="00154D88"/>
    <w:rsid w:val="001556C4"/>
    <w:rsid w:val="00160960"/>
    <w:rsid w:val="00162019"/>
    <w:rsid w:val="001623F7"/>
    <w:rsid w:val="00162C13"/>
    <w:rsid w:val="001661EA"/>
    <w:rsid w:val="00167FA4"/>
    <w:rsid w:val="0017148C"/>
    <w:rsid w:val="00173487"/>
    <w:rsid w:val="0017766E"/>
    <w:rsid w:val="00177797"/>
    <w:rsid w:val="00181808"/>
    <w:rsid w:val="00181B34"/>
    <w:rsid w:val="00181B66"/>
    <w:rsid w:val="00182DCF"/>
    <w:rsid w:val="00183F79"/>
    <w:rsid w:val="001868A2"/>
    <w:rsid w:val="00191773"/>
    <w:rsid w:val="0019314F"/>
    <w:rsid w:val="00193477"/>
    <w:rsid w:val="00195993"/>
    <w:rsid w:val="00195ABC"/>
    <w:rsid w:val="001964B2"/>
    <w:rsid w:val="00196FA8"/>
    <w:rsid w:val="001A0232"/>
    <w:rsid w:val="001A2846"/>
    <w:rsid w:val="001B05F1"/>
    <w:rsid w:val="001B123F"/>
    <w:rsid w:val="001B324D"/>
    <w:rsid w:val="001B46A9"/>
    <w:rsid w:val="001B4964"/>
    <w:rsid w:val="001B4A82"/>
    <w:rsid w:val="001B4DC9"/>
    <w:rsid w:val="001C00C2"/>
    <w:rsid w:val="001C114A"/>
    <w:rsid w:val="001C3210"/>
    <w:rsid w:val="001C344F"/>
    <w:rsid w:val="001C5A0E"/>
    <w:rsid w:val="001C68D7"/>
    <w:rsid w:val="001C6D3D"/>
    <w:rsid w:val="001D29F0"/>
    <w:rsid w:val="001D4C5B"/>
    <w:rsid w:val="001D57B9"/>
    <w:rsid w:val="001D6C33"/>
    <w:rsid w:val="001D70B1"/>
    <w:rsid w:val="001E0753"/>
    <w:rsid w:val="001E1978"/>
    <w:rsid w:val="001E4E65"/>
    <w:rsid w:val="001E5341"/>
    <w:rsid w:val="001E735E"/>
    <w:rsid w:val="001F1040"/>
    <w:rsid w:val="001F1B96"/>
    <w:rsid w:val="001F4C13"/>
    <w:rsid w:val="001F6E1E"/>
    <w:rsid w:val="001F73C4"/>
    <w:rsid w:val="00200A03"/>
    <w:rsid w:val="00201C3D"/>
    <w:rsid w:val="00206366"/>
    <w:rsid w:val="00210E12"/>
    <w:rsid w:val="002112F6"/>
    <w:rsid w:val="00211560"/>
    <w:rsid w:val="00215C54"/>
    <w:rsid w:val="00216314"/>
    <w:rsid w:val="002201BE"/>
    <w:rsid w:val="00221623"/>
    <w:rsid w:val="0022190F"/>
    <w:rsid w:val="00221D84"/>
    <w:rsid w:val="0022291A"/>
    <w:rsid w:val="00222BD1"/>
    <w:rsid w:val="002242D4"/>
    <w:rsid w:val="002244AF"/>
    <w:rsid w:val="00224D02"/>
    <w:rsid w:val="00227933"/>
    <w:rsid w:val="00230B0C"/>
    <w:rsid w:val="00230E9D"/>
    <w:rsid w:val="0023188C"/>
    <w:rsid w:val="00234234"/>
    <w:rsid w:val="0023474B"/>
    <w:rsid w:val="00236133"/>
    <w:rsid w:val="00240FDE"/>
    <w:rsid w:val="00242B3A"/>
    <w:rsid w:val="002434A3"/>
    <w:rsid w:val="002441A8"/>
    <w:rsid w:val="002461FF"/>
    <w:rsid w:val="00246FCD"/>
    <w:rsid w:val="00252F94"/>
    <w:rsid w:val="00252FE9"/>
    <w:rsid w:val="0025302C"/>
    <w:rsid w:val="002534C0"/>
    <w:rsid w:val="00254441"/>
    <w:rsid w:val="00255503"/>
    <w:rsid w:val="0025588A"/>
    <w:rsid w:val="002559BC"/>
    <w:rsid w:val="0025660D"/>
    <w:rsid w:val="00256802"/>
    <w:rsid w:val="00261401"/>
    <w:rsid w:val="00261C57"/>
    <w:rsid w:val="00263B9B"/>
    <w:rsid w:val="00264772"/>
    <w:rsid w:val="00264ADD"/>
    <w:rsid w:val="00266620"/>
    <w:rsid w:val="00267075"/>
    <w:rsid w:val="002670B1"/>
    <w:rsid w:val="002735D9"/>
    <w:rsid w:val="00274952"/>
    <w:rsid w:val="002757A9"/>
    <w:rsid w:val="00276260"/>
    <w:rsid w:val="00276B26"/>
    <w:rsid w:val="00277AC8"/>
    <w:rsid w:val="00283895"/>
    <w:rsid w:val="002841B0"/>
    <w:rsid w:val="00284BB7"/>
    <w:rsid w:val="00293A9A"/>
    <w:rsid w:val="002951B3"/>
    <w:rsid w:val="00296693"/>
    <w:rsid w:val="00297584"/>
    <w:rsid w:val="002A0535"/>
    <w:rsid w:val="002A3390"/>
    <w:rsid w:val="002A48B6"/>
    <w:rsid w:val="002A51FE"/>
    <w:rsid w:val="002A7F58"/>
    <w:rsid w:val="002B0B33"/>
    <w:rsid w:val="002B0B37"/>
    <w:rsid w:val="002B22D3"/>
    <w:rsid w:val="002B2B6B"/>
    <w:rsid w:val="002B2E90"/>
    <w:rsid w:val="002B34B3"/>
    <w:rsid w:val="002B4948"/>
    <w:rsid w:val="002B6D8F"/>
    <w:rsid w:val="002C1AA0"/>
    <w:rsid w:val="002C1AE4"/>
    <w:rsid w:val="002C21C5"/>
    <w:rsid w:val="002C36E8"/>
    <w:rsid w:val="002C4B9F"/>
    <w:rsid w:val="002D02F0"/>
    <w:rsid w:val="002D10EA"/>
    <w:rsid w:val="002D1BE0"/>
    <w:rsid w:val="002D259C"/>
    <w:rsid w:val="002D3BE3"/>
    <w:rsid w:val="002D400C"/>
    <w:rsid w:val="002D5C70"/>
    <w:rsid w:val="002D6EAD"/>
    <w:rsid w:val="002E0B34"/>
    <w:rsid w:val="002E1B39"/>
    <w:rsid w:val="002E3003"/>
    <w:rsid w:val="002E60E0"/>
    <w:rsid w:val="002E6224"/>
    <w:rsid w:val="002E6288"/>
    <w:rsid w:val="002E6A21"/>
    <w:rsid w:val="002E7E00"/>
    <w:rsid w:val="002F090A"/>
    <w:rsid w:val="002F0BD2"/>
    <w:rsid w:val="002F22E5"/>
    <w:rsid w:val="002F2701"/>
    <w:rsid w:val="002F3333"/>
    <w:rsid w:val="002F4648"/>
    <w:rsid w:val="002F51D3"/>
    <w:rsid w:val="002F531B"/>
    <w:rsid w:val="00300108"/>
    <w:rsid w:val="00303469"/>
    <w:rsid w:val="00304436"/>
    <w:rsid w:val="00305F27"/>
    <w:rsid w:val="00305FAE"/>
    <w:rsid w:val="003064C4"/>
    <w:rsid w:val="003068C6"/>
    <w:rsid w:val="00307C13"/>
    <w:rsid w:val="00310307"/>
    <w:rsid w:val="00310F7F"/>
    <w:rsid w:val="00312CDA"/>
    <w:rsid w:val="00312FC6"/>
    <w:rsid w:val="0031446B"/>
    <w:rsid w:val="00316F77"/>
    <w:rsid w:val="003172A2"/>
    <w:rsid w:val="003176C1"/>
    <w:rsid w:val="003206ED"/>
    <w:rsid w:val="00323E9D"/>
    <w:rsid w:val="00326335"/>
    <w:rsid w:val="00326394"/>
    <w:rsid w:val="003269E0"/>
    <w:rsid w:val="00334957"/>
    <w:rsid w:val="00336224"/>
    <w:rsid w:val="00336D56"/>
    <w:rsid w:val="00337429"/>
    <w:rsid w:val="00340F7C"/>
    <w:rsid w:val="00343CC3"/>
    <w:rsid w:val="003501AB"/>
    <w:rsid w:val="0035565F"/>
    <w:rsid w:val="00355F4D"/>
    <w:rsid w:val="003601A2"/>
    <w:rsid w:val="003610D8"/>
    <w:rsid w:val="00362A71"/>
    <w:rsid w:val="00363CB4"/>
    <w:rsid w:val="003642F3"/>
    <w:rsid w:val="00366892"/>
    <w:rsid w:val="00370061"/>
    <w:rsid w:val="00371103"/>
    <w:rsid w:val="00374916"/>
    <w:rsid w:val="00374A23"/>
    <w:rsid w:val="003770D8"/>
    <w:rsid w:val="00377C82"/>
    <w:rsid w:val="00382295"/>
    <w:rsid w:val="00383BDA"/>
    <w:rsid w:val="0038446D"/>
    <w:rsid w:val="00384F5B"/>
    <w:rsid w:val="00387DAD"/>
    <w:rsid w:val="00387FFA"/>
    <w:rsid w:val="0039131A"/>
    <w:rsid w:val="00391CB6"/>
    <w:rsid w:val="00392122"/>
    <w:rsid w:val="0039438D"/>
    <w:rsid w:val="003977F8"/>
    <w:rsid w:val="003A07E6"/>
    <w:rsid w:val="003A2201"/>
    <w:rsid w:val="003A34BB"/>
    <w:rsid w:val="003A67A0"/>
    <w:rsid w:val="003A7080"/>
    <w:rsid w:val="003B1027"/>
    <w:rsid w:val="003B1DBE"/>
    <w:rsid w:val="003B34CB"/>
    <w:rsid w:val="003B356A"/>
    <w:rsid w:val="003B61CA"/>
    <w:rsid w:val="003B66B4"/>
    <w:rsid w:val="003B6D5F"/>
    <w:rsid w:val="003B76BA"/>
    <w:rsid w:val="003C0B54"/>
    <w:rsid w:val="003C2393"/>
    <w:rsid w:val="003C7A20"/>
    <w:rsid w:val="003D231E"/>
    <w:rsid w:val="003D4433"/>
    <w:rsid w:val="003D4485"/>
    <w:rsid w:val="003E0BC8"/>
    <w:rsid w:val="003E1385"/>
    <w:rsid w:val="003E175A"/>
    <w:rsid w:val="003E5074"/>
    <w:rsid w:val="003E5466"/>
    <w:rsid w:val="003E6476"/>
    <w:rsid w:val="003F0062"/>
    <w:rsid w:val="003F5744"/>
    <w:rsid w:val="003F5EDD"/>
    <w:rsid w:val="00401A6A"/>
    <w:rsid w:val="00402415"/>
    <w:rsid w:val="004044C3"/>
    <w:rsid w:val="004044EE"/>
    <w:rsid w:val="00411F2B"/>
    <w:rsid w:val="004126DF"/>
    <w:rsid w:val="004128D8"/>
    <w:rsid w:val="0041382C"/>
    <w:rsid w:val="00413E1E"/>
    <w:rsid w:val="004148D8"/>
    <w:rsid w:val="00414E6A"/>
    <w:rsid w:val="00416AC5"/>
    <w:rsid w:val="0041722E"/>
    <w:rsid w:val="00417EE5"/>
    <w:rsid w:val="004201D5"/>
    <w:rsid w:val="00421938"/>
    <w:rsid w:val="00421DE0"/>
    <w:rsid w:val="00422500"/>
    <w:rsid w:val="00426F9B"/>
    <w:rsid w:val="00431F66"/>
    <w:rsid w:val="0043385D"/>
    <w:rsid w:val="00433A9F"/>
    <w:rsid w:val="00436777"/>
    <w:rsid w:val="004376D1"/>
    <w:rsid w:val="00441342"/>
    <w:rsid w:val="004430CC"/>
    <w:rsid w:val="004434FC"/>
    <w:rsid w:val="004439F3"/>
    <w:rsid w:val="00444DD9"/>
    <w:rsid w:val="00445876"/>
    <w:rsid w:val="00446EAC"/>
    <w:rsid w:val="0045042A"/>
    <w:rsid w:val="00453230"/>
    <w:rsid w:val="00453A22"/>
    <w:rsid w:val="00455603"/>
    <w:rsid w:val="00455796"/>
    <w:rsid w:val="0045677C"/>
    <w:rsid w:val="00460340"/>
    <w:rsid w:val="004607C2"/>
    <w:rsid w:val="00460D92"/>
    <w:rsid w:val="00463854"/>
    <w:rsid w:val="00463B08"/>
    <w:rsid w:val="00464F2E"/>
    <w:rsid w:val="00465F53"/>
    <w:rsid w:val="00470BA1"/>
    <w:rsid w:val="004722E2"/>
    <w:rsid w:val="004754D5"/>
    <w:rsid w:val="00480AA1"/>
    <w:rsid w:val="004819C2"/>
    <w:rsid w:val="004819CE"/>
    <w:rsid w:val="00481A16"/>
    <w:rsid w:val="004845B7"/>
    <w:rsid w:val="00484EBD"/>
    <w:rsid w:val="004851A8"/>
    <w:rsid w:val="00486447"/>
    <w:rsid w:val="00486A45"/>
    <w:rsid w:val="004900EB"/>
    <w:rsid w:val="004907D8"/>
    <w:rsid w:val="004918CC"/>
    <w:rsid w:val="004937E8"/>
    <w:rsid w:val="004965D9"/>
    <w:rsid w:val="00497C07"/>
    <w:rsid w:val="004A06D0"/>
    <w:rsid w:val="004A0C76"/>
    <w:rsid w:val="004A17DF"/>
    <w:rsid w:val="004A201C"/>
    <w:rsid w:val="004A3858"/>
    <w:rsid w:val="004A3AE3"/>
    <w:rsid w:val="004A4685"/>
    <w:rsid w:val="004A50F2"/>
    <w:rsid w:val="004A5FBD"/>
    <w:rsid w:val="004B2C40"/>
    <w:rsid w:val="004B36B6"/>
    <w:rsid w:val="004B485F"/>
    <w:rsid w:val="004B6FF3"/>
    <w:rsid w:val="004C109E"/>
    <w:rsid w:val="004C1444"/>
    <w:rsid w:val="004C16F3"/>
    <w:rsid w:val="004C17C9"/>
    <w:rsid w:val="004C1D21"/>
    <w:rsid w:val="004C3647"/>
    <w:rsid w:val="004C3BCA"/>
    <w:rsid w:val="004C5BDA"/>
    <w:rsid w:val="004D2CFB"/>
    <w:rsid w:val="004D3B2A"/>
    <w:rsid w:val="004D55D5"/>
    <w:rsid w:val="004D5BA5"/>
    <w:rsid w:val="004D5E65"/>
    <w:rsid w:val="004D6D46"/>
    <w:rsid w:val="004D7BB5"/>
    <w:rsid w:val="004E03FA"/>
    <w:rsid w:val="004E1D4C"/>
    <w:rsid w:val="004E483F"/>
    <w:rsid w:val="004F069A"/>
    <w:rsid w:val="004F086F"/>
    <w:rsid w:val="004F58ED"/>
    <w:rsid w:val="00500E74"/>
    <w:rsid w:val="005010C9"/>
    <w:rsid w:val="005020BE"/>
    <w:rsid w:val="0050254B"/>
    <w:rsid w:val="00502649"/>
    <w:rsid w:val="005027E8"/>
    <w:rsid w:val="005077F8"/>
    <w:rsid w:val="005105EF"/>
    <w:rsid w:val="00511AC3"/>
    <w:rsid w:val="0051595E"/>
    <w:rsid w:val="00516370"/>
    <w:rsid w:val="00516F42"/>
    <w:rsid w:val="00517622"/>
    <w:rsid w:val="005214D7"/>
    <w:rsid w:val="0052533F"/>
    <w:rsid w:val="0052762A"/>
    <w:rsid w:val="0052782A"/>
    <w:rsid w:val="00527858"/>
    <w:rsid w:val="005301CB"/>
    <w:rsid w:val="00530F2B"/>
    <w:rsid w:val="00531DD2"/>
    <w:rsid w:val="005324E3"/>
    <w:rsid w:val="00533835"/>
    <w:rsid w:val="005375A2"/>
    <w:rsid w:val="0054205B"/>
    <w:rsid w:val="00542602"/>
    <w:rsid w:val="00542A53"/>
    <w:rsid w:val="005436B1"/>
    <w:rsid w:val="005451A5"/>
    <w:rsid w:val="0054527C"/>
    <w:rsid w:val="00545407"/>
    <w:rsid w:val="00545481"/>
    <w:rsid w:val="005475EE"/>
    <w:rsid w:val="00551E42"/>
    <w:rsid w:val="0055237A"/>
    <w:rsid w:val="005536E4"/>
    <w:rsid w:val="005559F9"/>
    <w:rsid w:val="00556E29"/>
    <w:rsid w:val="005571EB"/>
    <w:rsid w:val="00557E14"/>
    <w:rsid w:val="00560C8A"/>
    <w:rsid w:val="00561577"/>
    <w:rsid w:val="005618F3"/>
    <w:rsid w:val="00564C4F"/>
    <w:rsid w:val="005670CC"/>
    <w:rsid w:val="00572A45"/>
    <w:rsid w:val="00573500"/>
    <w:rsid w:val="00573D32"/>
    <w:rsid w:val="00576014"/>
    <w:rsid w:val="0058152D"/>
    <w:rsid w:val="00586C76"/>
    <w:rsid w:val="00587064"/>
    <w:rsid w:val="005903EB"/>
    <w:rsid w:val="00590A09"/>
    <w:rsid w:val="00591242"/>
    <w:rsid w:val="0059426F"/>
    <w:rsid w:val="0059495F"/>
    <w:rsid w:val="00595777"/>
    <w:rsid w:val="00597919"/>
    <w:rsid w:val="005A0225"/>
    <w:rsid w:val="005A09D1"/>
    <w:rsid w:val="005A127B"/>
    <w:rsid w:val="005A21FE"/>
    <w:rsid w:val="005A2D24"/>
    <w:rsid w:val="005A5383"/>
    <w:rsid w:val="005A5B68"/>
    <w:rsid w:val="005A6FA6"/>
    <w:rsid w:val="005B004F"/>
    <w:rsid w:val="005B07E2"/>
    <w:rsid w:val="005B21A8"/>
    <w:rsid w:val="005B28E0"/>
    <w:rsid w:val="005B34FA"/>
    <w:rsid w:val="005B377D"/>
    <w:rsid w:val="005B583B"/>
    <w:rsid w:val="005B67ED"/>
    <w:rsid w:val="005B7806"/>
    <w:rsid w:val="005C1A83"/>
    <w:rsid w:val="005C1B65"/>
    <w:rsid w:val="005C319A"/>
    <w:rsid w:val="005C371A"/>
    <w:rsid w:val="005C3EF1"/>
    <w:rsid w:val="005C4283"/>
    <w:rsid w:val="005D01FB"/>
    <w:rsid w:val="005D02C8"/>
    <w:rsid w:val="005D1AEB"/>
    <w:rsid w:val="005D29B0"/>
    <w:rsid w:val="005D2BBB"/>
    <w:rsid w:val="005D47B3"/>
    <w:rsid w:val="005D65BA"/>
    <w:rsid w:val="005D7B0B"/>
    <w:rsid w:val="005E046D"/>
    <w:rsid w:val="005E0AF0"/>
    <w:rsid w:val="005E0F31"/>
    <w:rsid w:val="005E4D03"/>
    <w:rsid w:val="005E7E2B"/>
    <w:rsid w:val="005E7F72"/>
    <w:rsid w:val="005F0760"/>
    <w:rsid w:val="005F09DA"/>
    <w:rsid w:val="005F0FC4"/>
    <w:rsid w:val="005F321D"/>
    <w:rsid w:val="005F3287"/>
    <w:rsid w:val="005F33C7"/>
    <w:rsid w:val="005F5942"/>
    <w:rsid w:val="005F7BF3"/>
    <w:rsid w:val="00600C8D"/>
    <w:rsid w:val="00603021"/>
    <w:rsid w:val="00603AEE"/>
    <w:rsid w:val="00605F27"/>
    <w:rsid w:val="00605F67"/>
    <w:rsid w:val="00606E00"/>
    <w:rsid w:val="006078E7"/>
    <w:rsid w:val="00610D1C"/>
    <w:rsid w:val="00612866"/>
    <w:rsid w:val="006129D5"/>
    <w:rsid w:val="0061333A"/>
    <w:rsid w:val="00613C5D"/>
    <w:rsid w:val="00613F48"/>
    <w:rsid w:val="00614FF3"/>
    <w:rsid w:val="00615B89"/>
    <w:rsid w:val="00617900"/>
    <w:rsid w:val="00617E4B"/>
    <w:rsid w:val="0062111F"/>
    <w:rsid w:val="00621833"/>
    <w:rsid w:val="00621EFE"/>
    <w:rsid w:val="00622B1E"/>
    <w:rsid w:val="00623541"/>
    <w:rsid w:val="00625B1C"/>
    <w:rsid w:val="006269E8"/>
    <w:rsid w:val="00630316"/>
    <w:rsid w:val="00631D2C"/>
    <w:rsid w:val="00634E45"/>
    <w:rsid w:val="00634F27"/>
    <w:rsid w:val="006354EB"/>
    <w:rsid w:val="006400FF"/>
    <w:rsid w:val="006403DC"/>
    <w:rsid w:val="00640A36"/>
    <w:rsid w:val="00643540"/>
    <w:rsid w:val="00643CA9"/>
    <w:rsid w:val="00644959"/>
    <w:rsid w:val="00646FA3"/>
    <w:rsid w:val="006474A4"/>
    <w:rsid w:val="00650B10"/>
    <w:rsid w:val="00652603"/>
    <w:rsid w:val="00654B05"/>
    <w:rsid w:val="006552D2"/>
    <w:rsid w:val="00655426"/>
    <w:rsid w:val="00655B97"/>
    <w:rsid w:val="00656B4B"/>
    <w:rsid w:val="00657090"/>
    <w:rsid w:val="00661F83"/>
    <w:rsid w:val="0066232C"/>
    <w:rsid w:val="00665A41"/>
    <w:rsid w:val="006664D3"/>
    <w:rsid w:val="00667095"/>
    <w:rsid w:val="006724DD"/>
    <w:rsid w:val="006728F4"/>
    <w:rsid w:val="00675B95"/>
    <w:rsid w:val="00680398"/>
    <w:rsid w:val="00680687"/>
    <w:rsid w:val="00681FF8"/>
    <w:rsid w:val="00683D60"/>
    <w:rsid w:val="00683FC8"/>
    <w:rsid w:val="00684B36"/>
    <w:rsid w:val="0068545C"/>
    <w:rsid w:val="00686E26"/>
    <w:rsid w:val="00690642"/>
    <w:rsid w:val="00690B36"/>
    <w:rsid w:val="006937DA"/>
    <w:rsid w:val="00694F37"/>
    <w:rsid w:val="00695D4F"/>
    <w:rsid w:val="006A0D11"/>
    <w:rsid w:val="006A10D7"/>
    <w:rsid w:val="006A4600"/>
    <w:rsid w:val="006A4781"/>
    <w:rsid w:val="006A4991"/>
    <w:rsid w:val="006A52E6"/>
    <w:rsid w:val="006A6562"/>
    <w:rsid w:val="006B036D"/>
    <w:rsid w:val="006B1E14"/>
    <w:rsid w:val="006B3DF7"/>
    <w:rsid w:val="006C03C5"/>
    <w:rsid w:val="006C0655"/>
    <w:rsid w:val="006C092E"/>
    <w:rsid w:val="006C12D1"/>
    <w:rsid w:val="006C43AB"/>
    <w:rsid w:val="006C4689"/>
    <w:rsid w:val="006C55D4"/>
    <w:rsid w:val="006C7B67"/>
    <w:rsid w:val="006D0DBC"/>
    <w:rsid w:val="006D2005"/>
    <w:rsid w:val="006D2550"/>
    <w:rsid w:val="006D2F14"/>
    <w:rsid w:val="006D3190"/>
    <w:rsid w:val="006D33A3"/>
    <w:rsid w:val="006D33B0"/>
    <w:rsid w:val="006D3F39"/>
    <w:rsid w:val="006D445C"/>
    <w:rsid w:val="006D4EDD"/>
    <w:rsid w:val="006D6BD8"/>
    <w:rsid w:val="006D6E7E"/>
    <w:rsid w:val="006E4912"/>
    <w:rsid w:val="006E7CE4"/>
    <w:rsid w:val="006F3ADE"/>
    <w:rsid w:val="006F479A"/>
    <w:rsid w:val="006F559D"/>
    <w:rsid w:val="006F674F"/>
    <w:rsid w:val="006F764A"/>
    <w:rsid w:val="007001C6"/>
    <w:rsid w:val="00700E1A"/>
    <w:rsid w:val="007015BF"/>
    <w:rsid w:val="00701750"/>
    <w:rsid w:val="007018FA"/>
    <w:rsid w:val="00702711"/>
    <w:rsid w:val="00702892"/>
    <w:rsid w:val="00703245"/>
    <w:rsid w:val="00703D36"/>
    <w:rsid w:val="00705765"/>
    <w:rsid w:val="00706359"/>
    <w:rsid w:val="007064B0"/>
    <w:rsid w:val="0071218F"/>
    <w:rsid w:val="00713060"/>
    <w:rsid w:val="00715281"/>
    <w:rsid w:val="00715819"/>
    <w:rsid w:val="00715ECF"/>
    <w:rsid w:val="00715EEA"/>
    <w:rsid w:val="00717DA4"/>
    <w:rsid w:val="00721934"/>
    <w:rsid w:val="00721D3F"/>
    <w:rsid w:val="00721EFC"/>
    <w:rsid w:val="00730DA8"/>
    <w:rsid w:val="00734AE0"/>
    <w:rsid w:val="00734B11"/>
    <w:rsid w:val="007351A0"/>
    <w:rsid w:val="0073577C"/>
    <w:rsid w:val="007358C5"/>
    <w:rsid w:val="00737E65"/>
    <w:rsid w:val="0074084A"/>
    <w:rsid w:val="00740E57"/>
    <w:rsid w:val="00741426"/>
    <w:rsid w:val="00741F8C"/>
    <w:rsid w:val="00743C2C"/>
    <w:rsid w:val="00743D2B"/>
    <w:rsid w:val="007440E9"/>
    <w:rsid w:val="00744B73"/>
    <w:rsid w:val="0075035B"/>
    <w:rsid w:val="007511C5"/>
    <w:rsid w:val="007523CE"/>
    <w:rsid w:val="00754691"/>
    <w:rsid w:val="00755B77"/>
    <w:rsid w:val="00756BB1"/>
    <w:rsid w:val="00756C6F"/>
    <w:rsid w:val="00756D79"/>
    <w:rsid w:val="00757401"/>
    <w:rsid w:val="007575F8"/>
    <w:rsid w:val="00760638"/>
    <w:rsid w:val="00760A34"/>
    <w:rsid w:val="0076123C"/>
    <w:rsid w:val="00761C88"/>
    <w:rsid w:val="007624DC"/>
    <w:rsid w:val="00762740"/>
    <w:rsid w:val="00763CE0"/>
    <w:rsid w:val="0076459C"/>
    <w:rsid w:val="00766CE5"/>
    <w:rsid w:val="00766D63"/>
    <w:rsid w:val="00770C71"/>
    <w:rsid w:val="00770C7D"/>
    <w:rsid w:val="00770CAD"/>
    <w:rsid w:val="00770E5C"/>
    <w:rsid w:val="00771D5B"/>
    <w:rsid w:val="007725EC"/>
    <w:rsid w:val="00772688"/>
    <w:rsid w:val="007733F8"/>
    <w:rsid w:val="00773E36"/>
    <w:rsid w:val="00774011"/>
    <w:rsid w:val="00776116"/>
    <w:rsid w:val="00777132"/>
    <w:rsid w:val="007818CF"/>
    <w:rsid w:val="00784378"/>
    <w:rsid w:val="00785E3E"/>
    <w:rsid w:val="00787027"/>
    <w:rsid w:val="00787ADE"/>
    <w:rsid w:val="00791001"/>
    <w:rsid w:val="00793B2C"/>
    <w:rsid w:val="00795AA9"/>
    <w:rsid w:val="00795BCF"/>
    <w:rsid w:val="00797AD0"/>
    <w:rsid w:val="007A0CD5"/>
    <w:rsid w:val="007A132D"/>
    <w:rsid w:val="007A18D4"/>
    <w:rsid w:val="007A2E14"/>
    <w:rsid w:val="007A4D9A"/>
    <w:rsid w:val="007B0037"/>
    <w:rsid w:val="007B1624"/>
    <w:rsid w:val="007B4856"/>
    <w:rsid w:val="007B5FB3"/>
    <w:rsid w:val="007B6B5E"/>
    <w:rsid w:val="007B7C7E"/>
    <w:rsid w:val="007C117A"/>
    <w:rsid w:val="007C1288"/>
    <w:rsid w:val="007C1C56"/>
    <w:rsid w:val="007C30DF"/>
    <w:rsid w:val="007D020A"/>
    <w:rsid w:val="007D1836"/>
    <w:rsid w:val="007D1CE7"/>
    <w:rsid w:val="007D29E3"/>
    <w:rsid w:val="007D59F2"/>
    <w:rsid w:val="007D703C"/>
    <w:rsid w:val="007E069A"/>
    <w:rsid w:val="007E1702"/>
    <w:rsid w:val="007E2EC4"/>
    <w:rsid w:val="007E311F"/>
    <w:rsid w:val="007F1667"/>
    <w:rsid w:val="007F311E"/>
    <w:rsid w:val="007F4801"/>
    <w:rsid w:val="007F5705"/>
    <w:rsid w:val="007F5BE7"/>
    <w:rsid w:val="007F6926"/>
    <w:rsid w:val="007F74CB"/>
    <w:rsid w:val="007F78B6"/>
    <w:rsid w:val="0080085B"/>
    <w:rsid w:val="00801330"/>
    <w:rsid w:val="0080460E"/>
    <w:rsid w:val="00804975"/>
    <w:rsid w:val="00806F70"/>
    <w:rsid w:val="00810029"/>
    <w:rsid w:val="0081039D"/>
    <w:rsid w:val="00811127"/>
    <w:rsid w:val="00811CC4"/>
    <w:rsid w:val="008127D9"/>
    <w:rsid w:val="008137D2"/>
    <w:rsid w:val="0081421E"/>
    <w:rsid w:val="00814CA0"/>
    <w:rsid w:val="00815A79"/>
    <w:rsid w:val="00817BE2"/>
    <w:rsid w:val="008219EA"/>
    <w:rsid w:val="00821B7C"/>
    <w:rsid w:val="00821C98"/>
    <w:rsid w:val="00822A3C"/>
    <w:rsid w:val="008236F7"/>
    <w:rsid w:val="0082464F"/>
    <w:rsid w:val="0082522D"/>
    <w:rsid w:val="0082543C"/>
    <w:rsid w:val="008263F1"/>
    <w:rsid w:val="00826962"/>
    <w:rsid w:val="00826EF9"/>
    <w:rsid w:val="00827118"/>
    <w:rsid w:val="008320A8"/>
    <w:rsid w:val="00834D25"/>
    <w:rsid w:val="00835A99"/>
    <w:rsid w:val="00835AC7"/>
    <w:rsid w:val="00840A42"/>
    <w:rsid w:val="008420DD"/>
    <w:rsid w:val="008427E0"/>
    <w:rsid w:val="00845871"/>
    <w:rsid w:val="00846002"/>
    <w:rsid w:val="00846393"/>
    <w:rsid w:val="00855F86"/>
    <w:rsid w:val="00857D43"/>
    <w:rsid w:val="00860607"/>
    <w:rsid w:val="00861B05"/>
    <w:rsid w:val="00862B18"/>
    <w:rsid w:val="00862E2B"/>
    <w:rsid w:val="008634F0"/>
    <w:rsid w:val="00863840"/>
    <w:rsid w:val="0086641C"/>
    <w:rsid w:val="0087056F"/>
    <w:rsid w:val="00870797"/>
    <w:rsid w:val="0087211D"/>
    <w:rsid w:val="00873AF7"/>
    <w:rsid w:val="008744A0"/>
    <w:rsid w:val="008755C4"/>
    <w:rsid w:val="008769E2"/>
    <w:rsid w:val="00880153"/>
    <w:rsid w:val="0088319E"/>
    <w:rsid w:val="00883385"/>
    <w:rsid w:val="0088359D"/>
    <w:rsid w:val="00883B24"/>
    <w:rsid w:val="008851A9"/>
    <w:rsid w:val="00885F06"/>
    <w:rsid w:val="00886889"/>
    <w:rsid w:val="00886BEA"/>
    <w:rsid w:val="0089002F"/>
    <w:rsid w:val="00890FC4"/>
    <w:rsid w:val="008919AD"/>
    <w:rsid w:val="00891C17"/>
    <w:rsid w:val="00893141"/>
    <w:rsid w:val="0089396C"/>
    <w:rsid w:val="008955C0"/>
    <w:rsid w:val="00897EB4"/>
    <w:rsid w:val="008A042A"/>
    <w:rsid w:val="008A079D"/>
    <w:rsid w:val="008A15FB"/>
    <w:rsid w:val="008A19D2"/>
    <w:rsid w:val="008A3770"/>
    <w:rsid w:val="008A39BE"/>
    <w:rsid w:val="008A4644"/>
    <w:rsid w:val="008B221E"/>
    <w:rsid w:val="008B2A0A"/>
    <w:rsid w:val="008B3291"/>
    <w:rsid w:val="008B347C"/>
    <w:rsid w:val="008B46C1"/>
    <w:rsid w:val="008B4F02"/>
    <w:rsid w:val="008B4F19"/>
    <w:rsid w:val="008B5596"/>
    <w:rsid w:val="008B5A1C"/>
    <w:rsid w:val="008C1BE9"/>
    <w:rsid w:val="008C602B"/>
    <w:rsid w:val="008C6D6B"/>
    <w:rsid w:val="008D0D6C"/>
    <w:rsid w:val="008D1728"/>
    <w:rsid w:val="008D2BF9"/>
    <w:rsid w:val="008D489F"/>
    <w:rsid w:val="008D4CAB"/>
    <w:rsid w:val="008D5D81"/>
    <w:rsid w:val="008D6193"/>
    <w:rsid w:val="008D6D5A"/>
    <w:rsid w:val="008D7FC2"/>
    <w:rsid w:val="008E0110"/>
    <w:rsid w:val="008E16F3"/>
    <w:rsid w:val="008E4ABD"/>
    <w:rsid w:val="008E4E39"/>
    <w:rsid w:val="008E5DCB"/>
    <w:rsid w:val="008E7D27"/>
    <w:rsid w:val="008F0F09"/>
    <w:rsid w:val="008F1A83"/>
    <w:rsid w:val="008F3D5F"/>
    <w:rsid w:val="008F4520"/>
    <w:rsid w:val="008F5047"/>
    <w:rsid w:val="008F6B9E"/>
    <w:rsid w:val="0090109B"/>
    <w:rsid w:val="00902D1B"/>
    <w:rsid w:val="00902D4F"/>
    <w:rsid w:val="00905C7E"/>
    <w:rsid w:val="0091215E"/>
    <w:rsid w:val="00912290"/>
    <w:rsid w:val="00913419"/>
    <w:rsid w:val="009148A6"/>
    <w:rsid w:val="00915C48"/>
    <w:rsid w:val="00915E91"/>
    <w:rsid w:val="00920135"/>
    <w:rsid w:val="00920697"/>
    <w:rsid w:val="009223C7"/>
    <w:rsid w:val="0092458A"/>
    <w:rsid w:val="00925605"/>
    <w:rsid w:val="00925930"/>
    <w:rsid w:val="009264E9"/>
    <w:rsid w:val="00926E05"/>
    <w:rsid w:val="00926E6D"/>
    <w:rsid w:val="0092770F"/>
    <w:rsid w:val="00930F23"/>
    <w:rsid w:val="009316C0"/>
    <w:rsid w:val="00931779"/>
    <w:rsid w:val="0093254B"/>
    <w:rsid w:val="009333FB"/>
    <w:rsid w:val="0093355F"/>
    <w:rsid w:val="0093457C"/>
    <w:rsid w:val="009364DD"/>
    <w:rsid w:val="009367DB"/>
    <w:rsid w:val="00936E6D"/>
    <w:rsid w:val="009375A7"/>
    <w:rsid w:val="00937F0E"/>
    <w:rsid w:val="009404EC"/>
    <w:rsid w:val="00943B15"/>
    <w:rsid w:val="00944251"/>
    <w:rsid w:val="00946241"/>
    <w:rsid w:val="00946954"/>
    <w:rsid w:val="009471D5"/>
    <w:rsid w:val="009558BA"/>
    <w:rsid w:val="009567D7"/>
    <w:rsid w:val="0096262E"/>
    <w:rsid w:val="00962A63"/>
    <w:rsid w:val="00964AA9"/>
    <w:rsid w:val="00966D7F"/>
    <w:rsid w:val="00970120"/>
    <w:rsid w:val="00970975"/>
    <w:rsid w:val="00970FC4"/>
    <w:rsid w:val="0097310A"/>
    <w:rsid w:val="00973671"/>
    <w:rsid w:val="00974D40"/>
    <w:rsid w:val="00975200"/>
    <w:rsid w:val="009752B7"/>
    <w:rsid w:val="00975CAA"/>
    <w:rsid w:val="009777C5"/>
    <w:rsid w:val="0098065B"/>
    <w:rsid w:val="00981BF1"/>
    <w:rsid w:val="0098367C"/>
    <w:rsid w:val="00984284"/>
    <w:rsid w:val="009900D7"/>
    <w:rsid w:val="009949C4"/>
    <w:rsid w:val="00995E59"/>
    <w:rsid w:val="00996248"/>
    <w:rsid w:val="0099767D"/>
    <w:rsid w:val="009A129B"/>
    <w:rsid w:val="009A51C4"/>
    <w:rsid w:val="009A6925"/>
    <w:rsid w:val="009B1000"/>
    <w:rsid w:val="009B3AD9"/>
    <w:rsid w:val="009B6C25"/>
    <w:rsid w:val="009B70E3"/>
    <w:rsid w:val="009C132D"/>
    <w:rsid w:val="009C1FC2"/>
    <w:rsid w:val="009C5FB6"/>
    <w:rsid w:val="009C7AB5"/>
    <w:rsid w:val="009D10F8"/>
    <w:rsid w:val="009D24E2"/>
    <w:rsid w:val="009D311A"/>
    <w:rsid w:val="009D3F65"/>
    <w:rsid w:val="009D6C74"/>
    <w:rsid w:val="009E1489"/>
    <w:rsid w:val="009E314F"/>
    <w:rsid w:val="009E35C7"/>
    <w:rsid w:val="009E4F19"/>
    <w:rsid w:val="009E5276"/>
    <w:rsid w:val="009F1544"/>
    <w:rsid w:val="009F1FA3"/>
    <w:rsid w:val="009F24EB"/>
    <w:rsid w:val="009F2E33"/>
    <w:rsid w:val="009F4164"/>
    <w:rsid w:val="009F4644"/>
    <w:rsid w:val="009F5615"/>
    <w:rsid w:val="009F5AA1"/>
    <w:rsid w:val="009F6A25"/>
    <w:rsid w:val="009F75F3"/>
    <w:rsid w:val="00A01E99"/>
    <w:rsid w:val="00A023AA"/>
    <w:rsid w:val="00A024FC"/>
    <w:rsid w:val="00A0458B"/>
    <w:rsid w:val="00A05260"/>
    <w:rsid w:val="00A05C92"/>
    <w:rsid w:val="00A06E39"/>
    <w:rsid w:val="00A074DF"/>
    <w:rsid w:val="00A07CB2"/>
    <w:rsid w:val="00A139B1"/>
    <w:rsid w:val="00A165BA"/>
    <w:rsid w:val="00A16F5C"/>
    <w:rsid w:val="00A20235"/>
    <w:rsid w:val="00A216D8"/>
    <w:rsid w:val="00A22ACE"/>
    <w:rsid w:val="00A259BD"/>
    <w:rsid w:val="00A25EB8"/>
    <w:rsid w:val="00A27A66"/>
    <w:rsid w:val="00A33287"/>
    <w:rsid w:val="00A334C9"/>
    <w:rsid w:val="00A33908"/>
    <w:rsid w:val="00A33D93"/>
    <w:rsid w:val="00A348A6"/>
    <w:rsid w:val="00A34B19"/>
    <w:rsid w:val="00A352FE"/>
    <w:rsid w:val="00A3771D"/>
    <w:rsid w:val="00A405F7"/>
    <w:rsid w:val="00A4278B"/>
    <w:rsid w:val="00A441D9"/>
    <w:rsid w:val="00A45F3F"/>
    <w:rsid w:val="00A465B6"/>
    <w:rsid w:val="00A4751E"/>
    <w:rsid w:val="00A47717"/>
    <w:rsid w:val="00A47CAA"/>
    <w:rsid w:val="00A50F96"/>
    <w:rsid w:val="00A513AA"/>
    <w:rsid w:val="00A54442"/>
    <w:rsid w:val="00A5453B"/>
    <w:rsid w:val="00A548D4"/>
    <w:rsid w:val="00A54CC3"/>
    <w:rsid w:val="00A60594"/>
    <w:rsid w:val="00A62081"/>
    <w:rsid w:val="00A620D5"/>
    <w:rsid w:val="00A628B1"/>
    <w:rsid w:val="00A63430"/>
    <w:rsid w:val="00A63B59"/>
    <w:rsid w:val="00A64FBA"/>
    <w:rsid w:val="00A66F28"/>
    <w:rsid w:val="00A7155B"/>
    <w:rsid w:val="00A71949"/>
    <w:rsid w:val="00A720E5"/>
    <w:rsid w:val="00A72330"/>
    <w:rsid w:val="00A7474D"/>
    <w:rsid w:val="00A749B8"/>
    <w:rsid w:val="00A7630F"/>
    <w:rsid w:val="00A77813"/>
    <w:rsid w:val="00A77F7B"/>
    <w:rsid w:val="00A80105"/>
    <w:rsid w:val="00A80B63"/>
    <w:rsid w:val="00A83CD2"/>
    <w:rsid w:val="00A8510B"/>
    <w:rsid w:val="00A856CE"/>
    <w:rsid w:val="00A8660E"/>
    <w:rsid w:val="00A86AB8"/>
    <w:rsid w:val="00A87716"/>
    <w:rsid w:val="00A91251"/>
    <w:rsid w:val="00A9129A"/>
    <w:rsid w:val="00A9154A"/>
    <w:rsid w:val="00A92D64"/>
    <w:rsid w:val="00A964C0"/>
    <w:rsid w:val="00A96567"/>
    <w:rsid w:val="00A96C40"/>
    <w:rsid w:val="00A97899"/>
    <w:rsid w:val="00AB0368"/>
    <w:rsid w:val="00AB10BF"/>
    <w:rsid w:val="00AB2218"/>
    <w:rsid w:val="00AB44D9"/>
    <w:rsid w:val="00AB5941"/>
    <w:rsid w:val="00AC05E7"/>
    <w:rsid w:val="00AC5FA2"/>
    <w:rsid w:val="00AD4D72"/>
    <w:rsid w:val="00AD4D92"/>
    <w:rsid w:val="00AD58BB"/>
    <w:rsid w:val="00AE0696"/>
    <w:rsid w:val="00AE10C6"/>
    <w:rsid w:val="00AE59A2"/>
    <w:rsid w:val="00AE6EAC"/>
    <w:rsid w:val="00AE7BC5"/>
    <w:rsid w:val="00AF0290"/>
    <w:rsid w:val="00AF1C2D"/>
    <w:rsid w:val="00AF336F"/>
    <w:rsid w:val="00AF3494"/>
    <w:rsid w:val="00AF49E6"/>
    <w:rsid w:val="00AF6566"/>
    <w:rsid w:val="00AF7E73"/>
    <w:rsid w:val="00B00CE8"/>
    <w:rsid w:val="00B01AA9"/>
    <w:rsid w:val="00B023D7"/>
    <w:rsid w:val="00B03049"/>
    <w:rsid w:val="00B04AD6"/>
    <w:rsid w:val="00B04B42"/>
    <w:rsid w:val="00B07D79"/>
    <w:rsid w:val="00B13BAD"/>
    <w:rsid w:val="00B15863"/>
    <w:rsid w:val="00B16A7F"/>
    <w:rsid w:val="00B17B25"/>
    <w:rsid w:val="00B17E49"/>
    <w:rsid w:val="00B22B81"/>
    <w:rsid w:val="00B22ECA"/>
    <w:rsid w:val="00B27ACC"/>
    <w:rsid w:val="00B30D04"/>
    <w:rsid w:val="00B30EF2"/>
    <w:rsid w:val="00B310C9"/>
    <w:rsid w:val="00B33924"/>
    <w:rsid w:val="00B33A7C"/>
    <w:rsid w:val="00B4073D"/>
    <w:rsid w:val="00B423D5"/>
    <w:rsid w:val="00B43555"/>
    <w:rsid w:val="00B447BD"/>
    <w:rsid w:val="00B44E92"/>
    <w:rsid w:val="00B46513"/>
    <w:rsid w:val="00B52790"/>
    <w:rsid w:val="00B53D0D"/>
    <w:rsid w:val="00B54EFD"/>
    <w:rsid w:val="00B576FB"/>
    <w:rsid w:val="00B5795E"/>
    <w:rsid w:val="00B57DAF"/>
    <w:rsid w:val="00B57DD4"/>
    <w:rsid w:val="00B60F0D"/>
    <w:rsid w:val="00B616EF"/>
    <w:rsid w:val="00B62ACF"/>
    <w:rsid w:val="00B62F6C"/>
    <w:rsid w:val="00B64DDD"/>
    <w:rsid w:val="00B654F8"/>
    <w:rsid w:val="00B658D6"/>
    <w:rsid w:val="00B67DC5"/>
    <w:rsid w:val="00B712DE"/>
    <w:rsid w:val="00B73269"/>
    <w:rsid w:val="00B75713"/>
    <w:rsid w:val="00B80E8F"/>
    <w:rsid w:val="00B82A8C"/>
    <w:rsid w:val="00B8523C"/>
    <w:rsid w:val="00B866FC"/>
    <w:rsid w:val="00B86C54"/>
    <w:rsid w:val="00B876F1"/>
    <w:rsid w:val="00B87DD9"/>
    <w:rsid w:val="00B92F8F"/>
    <w:rsid w:val="00B9418E"/>
    <w:rsid w:val="00B95184"/>
    <w:rsid w:val="00B97CBC"/>
    <w:rsid w:val="00B97F84"/>
    <w:rsid w:val="00BA008F"/>
    <w:rsid w:val="00BA2C27"/>
    <w:rsid w:val="00BA5034"/>
    <w:rsid w:val="00BA535A"/>
    <w:rsid w:val="00BA6833"/>
    <w:rsid w:val="00BA7514"/>
    <w:rsid w:val="00BB0D01"/>
    <w:rsid w:val="00BB13A2"/>
    <w:rsid w:val="00BB2F11"/>
    <w:rsid w:val="00BB30C4"/>
    <w:rsid w:val="00BB3D4A"/>
    <w:rsid w:val="00BB7077"/>
    <w:rsid w:val="00BC137D"/>
    <w:rsid w:val="00BC2580"/>
    <w:rsid w:val="00BC3155"/>
    <w:rsid w:val="00BC34F4"/>
    <w:rsid w:val="00BC455E"/>
    <w:rsid w:val="00BC5F4A"/>
    <w:rsid w:val="00BC6DE7"/>
    <w:rsid w:val="00BD02A9"/>
    <w:rsid w:val="00BD2B53"/>
    <w:rsid w:val="00BD5108"/>
    <w:rsid w:val="00BD6E4E"/>
    <w:rsid w:val="00BD761D"/>
    <w:rsid w:val="00BD7C42"/>
    <w:rsid w:val="00BE1AF6"/>
    <w:rsid w:val="00BE6858"/>
    <w:rsid w:val="00BE72E0"/>
    <w:rsid w:val="00BF0174"/>
    <w:rsid w:val="00BF47D5"/>
    <w:rsid w:val="00BF5991"/>
    <w:rsid w:val="00BF5BA4"/>
    <w:rsid w:val="00BF76F3"/>
    <w:rsid w:val="00C002E2"/>
    <w:rsid w:val="00C0057E"/>
    <w:rsid w:val="00C01B48"/>
    <w:rsid w:val="00C01B8B"/>
    <w:rsid w:val="00C02760"/>
    <w:rsid w:val="00C04882"/>
    <w:rsid w:val="00C048A0"/>
    <w:rsid w:val="00C0547A"/>
    <w:rsid w:val="00C05D8A"/>
    <w:rsid w:val="00C07FC1"/>
    <w:rsid w:val="00C11F33"/>
    <w:rsid w:val="00C131FD"/>
    <w:rsid w:val="00C1383B"/>
    <w:rsid w:val="00C15285"/>
    <w:rsid w:val="00C16C08"/>
    <w:rsid w:val="00C211CC"/>
    <w:rsid w:val="00C223EF"/>
    <w:rsid w:val="00C23BFC"/>
    <w:rsid w:val="00C25224"/>
    <w:rsid w:val="00C25EF0"/>
    <w:rsid w:val="00C27068"/>
    <w:rsid w:val="00C30027"/>
    <w:rsid w:val="00C32535"/>
    <w:rsid w:val="00C33D8C"/>
    <w:rsid w:val="00C34AF1"/>
    <w:rsid w:val="00C35598"/>
    <w:rsid w:val="00C36EC5"/>
    <w:rsid w:val="00C47C4B"/>
    <w:rsid w:val="00C51234"/>
    <w:rsid w:val="00C51F59"/>
    <w:rsid w:val="00C5248B"/>
    <w:rsid w:val="00C52D06"/>
    <w:rsid w:val="00C53AC5"/>
    <w:rsid w:val="00C5466C"/>
    <w:rsid w:val="00C54747"/>
    <w:rsid w:val="00C55632"/>
    <w:rsid w:val="00C616C7"/>
    <w:rsid w:val="00C70434"/>
    <w:rsid w:val="00C704C9"/>
    <w:rsid w:val="00C7135A"/>
    <w:rsid w:val="00C713FA"/>
    <w:rsid w:val="00C74AB0"/>
    <w:rsid w:val="00C74FD6"/>
    <w:rsid w:val="00C773AF"/>
    <w:rsid w:val="00C77A9F"/>
    <w:rsid w:val="00C77CEB"/>
    <w:rsid w:val="00C80BC1"/>
    <w:rsid w:val="00C817D2"/>
    <w:rsid w:val="00C82385"/>
    <w:rsid w:val="00C83C3E"/>
    <w:rsid w:val="00C84721"/>
    <w:rsid w:val="00C90FB9"/>
    <w:rsid w:val="00C91120"/>
    <w:rsid w:val="00C91D42"/>
    <w:rsid w:val="00C935D4"/>
    <w:rsid w:val="00CA07DE"/>
    <w:rsid w:val="00CA0A17"/>
    <w:rsid w:val="00CA3AD6"/>
    <w:rsid w:val="00CA5E30"/>
    <w:rsid w:val="00CA7BE8"/>
    <w:rsid w:val="00CB0729"/>
    <w:rsid w:val="00CB0AA9"/>
    <w:rsid w:val="00CB0BA2"/>
    <w:rsid w:val="00CB1C55"/>
    <w:rsid w:val="00CB2807"/>
    <w:rsid w:val="00CB3C8C"/>
    <w:rsid w:val="00CB4CE3"/>
    <w:rsid w:val="00CB69C7"/>
    <w:rsid w:val="00CB727D"/>
    <w:rsid w:val="00CB7BF8"/>
    <w:rsid w:val="00CC12E1"/>
    <w:rsid w:val="00CC1A70"/>
    <w:rsid w:val="00CC3643"/>
    <w:rsid w:val="00CC3BB2"/>
    <w:rsid w:val="00CC4425"/>
    <w:rsid w:val="00CC5DB1"/>
    <w:rsid w:val="00CC629A"/>
    <w:rsid w:val="00CD01BA"/>
    <w:rsid w:val="00CD176A"/>
    <w:rsid w:val="00CD185E"/>
    <w:rsid w:val="00CD1F95"/>
    <w:rsid w:val="00CD48DE"/>
    <w:rsid w:val="00CD551D"/>
    <w:rsid w:val="00CD75F3"/>
    <w:rsid w:val="00CE0064"/>
    <w:rsid w:val="00CE12F6"/>
    <w:rsid w:val="00CE284C"/>
    <w:rsid w:val="00CE296B"/>
    <w:rsid w:val="00CE2FE4"/>
    <w:rsid w:val="00CE3BAC"/>
    <w:rsid w:val="00CE4D8A"/>
    <w:rsid w:val="00CE55EB"/>
    <w:rsid w:val="00CF0D10"/>
    <w:rsid w:val="00CF0EF0"/>
    <w:rsid w:val="00CF3907"/>
    <w:rsid w:val="00CF7C4A"/>
    <w:rsid w:val="00D059B3"/>
    <w:rsid w:val="00D06A82"/>
    <w:rsid w:val="00D119D7"/>
    <w:rsid w:val="00D123E8"/>
    <w:rsid w:val="00D15670"/>
    <w:rsid w:val="00D15AC0"/>
    <w:rsid w:val="00D21914"/>
    <w:rsid w:val="00D2723A"/>
    <w:rsid w:val="00D2783F"/>
    <w:rsid w:val="00D330F1"/>
    <w:rsid w:val="00D33E9E"/>
    <w:rsid w:val="00D34794"/>
    <w:rsid w:val="00D35968"/>
    <w:rsid w:val="00D35EE3"/>
    <w:rsid w:val="00D36A87"/>
    <w:rsid w:val="00D41C93"/>
    <w:rsid w:val="00D455E3"/>
    <w:rsid w:val="00D47188"/>
    <w:rsid w:val="00D47670"/>
    <w:rsid w:val="00D47932"/>
    <w:rsid w:val="00D47F96"/>
    <w:rsid w:val="00D50BDD"/>
    <w:rsid w:val="00D50F7D"/>
    <w:rsid w:val="00D50FE3"/>
    <w:rsid w:val="00D56E8E"/>
    <w:rsid w:val="00D57E5B"/>
    <w:rsid w:val="00D62A3F"/>
    <w:rsid w:val="00D62D80"/>
    <w:rsid w:val="00D6623C"/>
    <w:rsid w:val="00D6710A"/>
    <w:rsid w:val="00D70E6B"/>
    <w:rsid w:val="00D716D2"/>
    <w:rsid w:val="00D727B9"/>
    <w:rsid w:val="00D73EB2"/>
    <w:rsid w:val="00D75F0F"/>
    <w:rsid w:val="00D7616C"/>
    <w:rsid w:val="00D76E3C"/>
    <w:rsid w:val="00D77064"/>
    <w:rsid w:val="00D83227"/>
    <w:rsid w:val="00D837DE"/>
    <w:rsid w:val="00D83A1D"/>
    <w:rsid w:val="00D856DB"/>
    <w:rsid w:val="00D85AE6"/>
    <w:rsid w:val="00D867FA"/>
    <w:rsid w:val="00D87B24"/>
    <w:rsid w:val="00D918E5"/>
    <w:rsid w:val="00D93D11"/>
    <w:rsid w:val="00DA2B6D"/>
    <w:rsid w:val="00DA4E0E"/>
    <w:rsid w:val="00DA4E1C"/>
    <w:rsid w:val="00DA5E61"/>
    <w:rsid w:val="00DA6BA4"/>
    <w:rsid w:val="00DB0E38"/>
    <w:rsid w:val="00DB172E"/>
    <w:rsid w:val="00DB3666"/>
    <w:rsid w:val="00DB4988"/>
    <w:rsid w:val="00DB5352"/>
    <w:rsid w:val="00DB7EC9"/>
    <w:rsid w:val="00DC0556"/>
    <w:rsid w:val="00DC0717"/>
    <w:rsid w:val="00DC2142"/>
    <w:rsid w:val="00DC5732"/>
    <w:rsid w:val="00DC7222"/>
    <w:rsid w:val="00DD2474"/>
    <w:rsid w:val="00DD3534"/>
    <w:rsid w:val="00DD3D8F"/>
    <w:rsid w:val="00DD5E9E"/>
    <w:rsid w:val="00DE0114"/>
    <w:rsid w:val="00DE132D"/>
    <w:rsid w:val="00DE17E9"/>
    <w:rsid w:val="00DE3167"/>
    <w:rsid w:val="00DE555B"/>
    <w:rsid w:val="00DE5FBF"/>
    <w:rsid w:val="00DE67CD"/>
    <w:rsid w:val="00DE6EF2"/>
    <w:rsid w:val="00DE73F9"/>
    <w:rsid w:val="00DF001B"/>
    <w:rsid w:val="00DF00AB"/>
    <w:rsid w:val="00DF417D"/>
    <w:rsid w:val="00DF4498"/>
    <w:rsid w:val="00DF7E7C"/>
    <w:rsid w:val="00E01A2B"/>
    <w:rsid w:val="00E029CB"/>
    <w:rsid w:val="00E02AFE"/>
    <w:rsid w:val="00E03FF4"/>
    <w:rsid w:val="00E10048"/>
    <w:rsid w:val="00E128FE"/>
    <w:rsid w:val="00E12C37"/>
    <w:rsid w:val="00E13840"/>
    <w:rsid w:val="00E152EB"/>
    <w:rsid w:val="00E17438"/>
    <w:rsid w:val="00E212C7"/>
    <w:rsid w:val="00E23B6A"/>
    <w:rsid w:val="00E25C35"/>
    <w:rsid w:val="00E2724C"/>
    <w:rsid w:val="00E30DA5"/>
    <w:rsid w:val="00E31A42"/>
    <w:rsid w:val="00E31E0E"/>
    <w:rsid w:val="00E33407"/>
    <w:rsid w:val="00E339DC"/>
    <w:rsid w:val="00E343DA"/>
    <w:rsid w:val="00E3795C"/>
    <w:rsid w:val="00E37C74"/>
    <w:rsid w:val="00E37E62"/>
    <w:rsid w:val="00E411A3"/>
    <w:rsid w:val="00E42C64"/>
    <w:rsid w:val="00E45630"/>
    <w:rsid w:val="00E45B55"/>
    <w:rsid w:val="00E45FBA"/>
    <w:rsid w:val="00E5183C"/>
    <w:rsid w:val="00E533C1"/>
    <w:rsid w:val="00E53CF1"/>
    <w:rsid w:val="00E54B45"/>
    <w:rsid w:val="00E57673"/>
    <w:rsid w:val="00E579EA"/>
    <w:rsid w:val="00E57A93"/>
    <w:rsid w:val="00E638A5"/>
    <w:rsid w:val="00E6498D"/>
    <w:rsid w:val="00E65208"/>
    <w:rsid w:val="00E6533E"/>
    <w:rsid w:val="00E70A6C"/>
    <w:rsid w:val="00E70B40"/>
    <w:rsid w:val="00E7532D"/>
    <w:rsid w:val="00E77F10"/>
    <w:rsid w:val="00E8040B"/>
    <w:rsid w:val="00E836CF"/>
    <w:rsid w:val="00E85FB5"/>
    <w:rsid w:val="00E86107"/>
    <w:rsid w:val="00E864CF"/>
    <w:rsid w:val="00E86BF5"/>
    <w:rsid w:val="00E918C9"/>
    <w:rsid w:val="00E91EDE"/>
    <w:rsid w:val="00E93F70"/>
    <w:rsid w:val="00E95609"/>
    <w:rsid w:val="00E9670C"/>
    <w:rsid w:val="00E97AF5"/>
    <w:rsid w:val="00EA457E"/>
    <w:rsid w:val="00EA463A"/>
    <w:rsid w:val="00EA49B9"/>
    <w:rsid w:val="00EA49EA"/>
    <w:rsid w:val="00EA5A01"/>
    <w:rsid w:val="00EA620D"/>
    <w:rsid w:val="00EB2CD7"/>
    <w:rsid w:val="00EB46F0"/>
    <w:rsid w:val="00EB48AC"/>
    <w:rsid w:val="00EB655B"/>
    <w:rsid w:val="00EC0574"/>
    <w:rsid w:val="00EC0791"/>
    <w:rsid w:val="00EC1196"/>
    <w:rsid w:val="00EC4537"/>
    <w:rsid w:val="00EC5270"/>
    <w:rsid w:val="00EC5278"/>
    <w:rsid w:val="00EC6129"/>
    <w:rsid w:val="00EC73A9"/>
    <w:rsid w:val="00ED0324"/>
    <w:rsid w:val="00ED0EDD"/>
    <w:rsid w:val="00ED110D"/>
    <w:rsid w:val="00ED17CF"/>
    <w:rsid w:val="00ED278A"/>
    <w:rsid w:val="00ED364B"/>
    <w:rsid w:val="00ED3F44"/>
    <w:rsid w:val="00ED4BF0"/>
    <w:rsid w:val="00ED5627"/>
    <w:rsid w:val="00ED6695"/>
    <w:rsid w:val="00EE273F"/>
    <w:rsid w:val="00EE58E2"/>
    <w:rsid w:val="00EE681C"/>
    <w:rsid w:val="00EE7129"/>
    <w:rsid w:val="00EF0973"/>
    <w:rsid w:val="00EF20AC"/>
    <w:rsid w:val="00EF3661"/>
    <w:rsid w:val="00EF4630"/>
    <w:rsid w:val="00EF702A"/>
    <w:rsid w:val="00EF7673"/>
    <w:rsid w:val="00EF767B"/>
    <w:rsid w:val="00EF7A28"/>
    <w:rsid w:val="00F00A5D"/>
    <w:rsid w:val="00F04045"/>
    <w:rsid w:val="00F1022D"/>
    <w:rsid w:val="00F10E4E"/>
    <w:rsid w:val="00F118D0"/>
    <w:rsid w:val="00F12FE2"/>
    <w:rsid w:val="00F13263"/>
    <w:rsid w:val="00F13294"/>
    <w:rsid w:val="00F14852"/>
    <w:rsid w:val="00F1548E"/>
    <w:rsid w:val="00F17C45"/>
    <w:rsid w:val="00F208DE"/>
    <w:rsid w:val="00F22513"/>
    <w:rsid w:val="00F256BB"/>
    <w:rsid w:val="00F26512"/>
    <w:rsid w:val="00F2736E"/>
    <w:rsid w:val="00F354A4"/>
    <w:rsid w:val="00F36486"/>
    <w:rsid w:val="00F37388"/>
    <w:rsid w:val="00F37C43"/>
    <w:rsid w:val="00F40545"/>
    <w:rsid w:val="00F4057F"/>
    <w:rsid w:val="00F41C02"/>
    <w:rsid w:val="00F423E7"/>
    <w:rsid w:val="00F426CF"/>
    <w:rsid w:val="00F44684"/>
    <w:rsid w:val="00F44CD7"/>
    <w:rsid w:val="00F44D5B"/>
    <w:rsid w:val="00F457D8"/>
    <w:rsid w:val="00F45ABA"/>
    <w:rsid w:val="00F45D0E"/>
    <w:rsid w:val="00F45D35"/>
    <w:rsid w:val="00F45DC3"/>
    <w:rsid w:val="00F469EF"/>
    <w:rsid w:val="00F51333"/>
    <w:rsid w:val="00F5168A"/>
    <w:rsid w:val="00F533A9"/>
    <w:rsid w:val="00F53754"/>
    <w:rsid w:val="00F555EC"/>
    <w:rsid w:val="00F56979"/>
    <w:rsid w:val="00F6050F"/>
    <w:rsid w:val="00F61F39"/>
    <w:rsid w:val="00F6356E"/>
    <w:rsid w:val="00F66497"/>
    <w:rsid w:val="00F66667"/>
    <w:rsid w:val="00F6712B"/>
    <w:rsid w:val="00F71D4F"/>
    <w:rsid w:val="00F7433E"/>
    <w:rsid w:val="00F74572"/>
    <w:rsid w:val="00F75706"/>
    <w:rsid w:val="00F80890"/>
    <w:rsid w:val="00F816B2"/>
    <w:rsid w:val="00F83601"/>
    <w:rsid w:val="00F847DD"/>
    <w:rsid w:val="00F8501F"/>
    <w:rsid w:val="00F86467"/>
    <w:rsid w:val="00F8744D"/>
    <w:rsid w:val="00F90459"/>
    <w:rsid w:val="00F90467"/>
    <w:rsid w:val="00F93D47"/>
    <w:rsid w:val="00F95770"/>
    <w:rsid w:val="00F96990"/>
    <w:rsid w:val="00F96F60"/>
    <w:rsid w:val="00FA0A02"/>
    <w:rsid w:val="00FA1109"/>
    <w:rsid w:val="00FA3EBD"/>
    <w:rsid w:val="00FA6B7F"/>
    <w:rsid w:val="00FA6C9B"/>
    <w:rsid w:val="00FB1489"/>
    <w:rsid w:val="00FB1C0C"/>
    <w:rsid w:val="00FB288C"/>
    <w:rsid w:val="00FB3436"/>
    <w:rsid w:val="00FC2C70"/>
    <w:rsid w:val="00FC6A82"/>
    <w:rsid w:val="00FC7B55"/>
    <w:rsid w:val="00FC7FC3"/>
    <w:rsid w:val="00FD03BA"/>
    <w:rsid w:val="00FD0D74"/>
    <w:rsid w:val="00FD1A88"/>
    <w:rsid w:val="00FD3530"/>
    <w:rsid w:val="00FD37A8"/>
    <w:rsid w:val="00FD5330"/>
    <w:rsid w:val="00FD53ED"/>
    <w:rsid w:val="00FD77AE"/>
    <w:rsid w:val="00FE35B5"/>
    <w:rsid w:val="00FE3CDD"/>
    <w:rsid w:val="00FE4715"/>
    <w:rsid w:val="00FE5358"/>
    <w:rsid w:val="00FE53D7"/>
    <w:rsid w:val="00FE69D4"/>
    <w:rsid w:val="00FE7B21"/>
    <w:rsid w:val="00FF033D"/>
    <w:rsid w:val="00FF1619"/>
    <w:rsid w:val="00FF30E4"/>
    <w:rsid w:val="00FF3772"/>
    <w:rsid w:val="00FF47F8"/>
    <w:rsid w:val="00FF4A8E"/>
    <w:rsid w:val="00FF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A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7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760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7C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B28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96C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17DA4"/>
    <w:rPr>
      <w:color w:val="0000FF"/>
      <w:u w:val="single"/>
    </w:rPr>
  </w:style>
  <w:style w:type="paragraph" w:styleId="Nagwek">
    <w:name w:val="header"/>
    <w:aliases w:val="Nagłówek strony 1"/>
    <w:basedOn w:val="Normalny"/>
    <w:link w:val="NagwekZnak"/>
    <w:rsid w:val="00717DA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17D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7DA4"/>
  </w:style>
  <w:style w:type="paragraph" w:styleId="Spistreci1">
    <w:name w:val="toc 1"/>
    <w:basedOn w:val="Normalny"/>
    <w:next w:val="Normalny"/>
    <w:autoRedefine/>
    <w:uiPriority w:val="39"/>
    <w:rsid w:val="00756C6F"/>
    <w:pPr>
      <w:tabs>
        <w:tab w:val="left" w:pos="480"/>
        <w:tab w:val="right" w:leader="dot" w:pos="9488"/>
      </w:tabs>
    </w:pPr>
    <w:rPr>
      <w:rFonts w:ascii="Arial" w:hAnsi="Arial" w:cs="Arial"/>
      <w:noProof/>
      <w:sz w:val="18"/>
    </w:rPr>
  </w:style>
  <w:style w:type="paragraph" w:styleId="Spistreci2">
    <w:name w:val="toc 2"/>
    <w:basedOn w:val="Normalny"/>
    <w:next w:val="Normalny"/>
    <w:autoRedefine/>
    <w:uiPriority w:val="39"/>
    <w:rsid w:val="004D55D5"/>
    <w:pPr>
      <w:tabs>
        <w:tab w:val="left" w:pos="709"/>
        <w:tab w:val="left" w:pos="993"/>
        <w:tab w:val="right" w:leader="dot" w:pos="9497"/>
      </w:tabs>
      <w:spacing w:before="60" w:after="60"/>
      <w:ind w:left="238"/>
      <w:jc w:val="both"/>
    </w:pPr>
    <w:rPr>
      <w:rFonts w:ascii="Verdana" w:hAnsi="Verdana"/>
      <w:sz w:val="18"/>
    </w:rPr>
  </w:style>
  <w:style w:type="paragraph" w:customStyle="1" w:styleId="michalk">
    <w:name w:val="michalk"/>
    <w:basedOn w:val="Nagwek1"/>
    <w:rsid w:val="00717DA4"/>
    <w:pPr>
      <w:tabs>
        <w:tab w:val="num" w:pos="360"/>
      </w:tabs>
      <w:spacing w:before="0" w:after="0" w:line="360" w:lineRule="auto"/>
      <w:ind w:left="360" w:hanging="360"/>
    </w:pPr>
    <w:rPr>
      <w:rFonts w:ascii="Verdana" w:hAnsi="Verdana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E4E39"/>
    <w:pPr>
      <w:tabs>
        <w:tab w:val="left" w:pos="1100"/>
        <w:tab w:val="right" w:pos="9498"/>
      </w:tabs>
      <w:ind w:left="480"/>
      <w:jc w:val="both"/>
    </w:pPr>
    <w:rPr>
      <w:rFonts w:ascii="Verdana" w:hAnsi="Verdana"/>
      <w:sz w:val="20"/>
    </w:rPr>
  </w:style>
  <w:style w:type="paragraph" w:customStyle="1" w:styleId="1poziomELO">
    <w:name w:val="1_poziom_ELO"/>
    <w:basedOn w:val="Nagwek1"/>
    <w:rsid w:val="00717DA4"/>
    <w:pPr>
      <w:spacing w:before="0" w:after="0" w:line="360" w:lineRule="auto"/>
      <w:jc w:val="center"/>
    </w:pPr>
  </w:style>
  <w:style w:type="paragraph" w:customStyle="1" w:styleId="2poziomELO">
    <w:name w:val="2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Naglowek3">
    <w:name w:val="Naglowek 3"/>
    <w:basedOn w:val="Normalny"/>
    <w:rsid w:val="00717DA4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">
    <w:name w:val="Znak"/>
    <w:basedOn w:val="Normalny"/>
    <w:rsid w:val="00717DA4"/>
    <w:pPr>
      <w:tabs>
        <w:tab w:val="left" w:pos="709"/>
      </w:tabs>
    </w:pPr>
    <w:rPr>
      <w:rFonts w:ascii="Tahoma" w:hAnsi="Tahoma"/>
    </w:rPr>
  </w:style>
  <w:style w:type="paragraph" w:customStyle="1" w:styleId="pkt">
    <w:name w:val="pkt"/>
    <w:basedOn w:val="Normalny"/>
    <w:rsid w:val="00D21914"/>
    <w:pPr>
      <w:spacing w:before="60" w:after="60"/>
      <w:ind w:left="851" w:hanging="295"/>
      <w:jc w:val="both"/>
    </w:pPr>
  </w:style>
  <w:style w:type="paragraph" w:customStyle="1" w:styleId="glowny2">
    <w:name w:val="glowny2"/>
    <w:basedOn w:val="Normalny"/>
    <w:rsid w:val="00A628B1"/>
    <w:pPr>
      <w:numPr>
        <w:ilvl w:val="1"/>
        <w:numId w:val="1"/>
      </w:numPr>
      <w:tabs>
        <w:tab w:val="clear" w:pos="720"/>
      </w:tabs>
      <w:spacing w:before="240" w:after="120"/>
      <w:ind w:left="0" w:firstLine="0"/>
      <w:jc w:val="center"/>
    </w:pPr>
    <w:rPr>
      <w:rFonts w:ascii="Verdana" w:hAnsi="Verdana"/>
      <w:b/>
    </w:rPr>
  </w:style>
  <w:style w:type="paragraph" w:customStyle="1" w:styleId="zalacznik1">
    <w:name w:val="zalacznik 1"/>
    <w:basedOn w:val="Nagwek2"/>
    <w:rsid w:val="00576014"/>
    <w:pPr>
      <w:numPr>
        <w:ilvl w:val="1"/>
        <w:numId w:val="2"/>
      </w:numPr>
      <w:tabs>
        <w:tab w:val="clear" w:pos="720"/>
        <w:tab w:val="num" w:pos="1778"/>
      </w:tabs>
      <w:spacing w:after="120"/>
      <w:ind w:left="1778" w:hanging="360"/>
    </w:pPr>
    <w:rPr>
      <w:rFonts w:ascii="Verdana" w:hAnsi="Verdana"/>
      <w:i w:val="0"/>
      <w:color w:val="000080"/>
      <w:sz w:val="20"/>
      <w:szCs w:val="20"/>
    </w:rPr>
  </w:style>
  <w:style w:type="paragraph" w:customStyle="1" w:styleId="michalk2">
    <w:name w:val="michalk2"/>
    <w:basedOn w:val="Normalny"/>
    <w:rsid w:val="00576014"/>
    <w:pPr>
      <w:numPr>
        <w:ilvl w:val="1"/>
        <w:numId w:val="3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styleId="Tekstpodstawowywcity3">
    <w:name w:val="Body Text Indent 3"/>
    <w:basedOn w:val="Normalny"/>
    <w:rsid w:val="00CA3AD6"/>
    <w:pPr>
      <w:ind w:left="1416"/>
      <w:jc w:val="both"/>
    </w:pPr>
    <w:rPr>
      <w:rFonts w:ascii="Arial" w:hAnsi="Arial" w:cs="Arial"/>
    </w:rPr>
  </w:style>
  <w:style w:type="paragraph" w:customStyle="1" w:styleId="glowny1">
    <w:name w:val="glowny1"/>
    <w:basedOn w:val="Normalny"/>
    <w:rsid w:val="00297584"/>
    <w:pPr>
      <w:numPr>
        <w:numId w:val="4"/>
      </w:numPr>
      <w:tabs>
        <w:tab w:val="clear" w:pos="360"/>
      </w:tabs>
      <w:spacing w:before="240" w:after="120"/>
      <w:ind w:left="0" w:firstLine="0"/>
      <w:jc w:val="both"/>
    </w:pPr>
    <w:rPr>
      <w:rFonts w:ascii="Verdana" w:hAnsi="Verdana"/>
      <w:b/>
      <w:sz w:val="20"/>
      <w:szCs w:val="20"/>
    </w:rPr>
  </w:style>
  <w:style w:type="paragraph" w:styleId="Tekstdymka">
    <w:name w:val="Balloon Text"/>
    <w:basedOn w:val="Normalny"/>
    <w:semiHidden/>
    <w:rsid w:val="00970120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1 Znak"/>
    <w:link w:val="Nagwek"/>
    <w:rsid w:val="00FE53D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E53D7"/>
    <w:rPr>
      <w:sz w:val="24"/>
      <w:szCs w:val="24"/>
    </w:rPr>
  </w:style>
  <w:style w:type="paragraph" w:customStyle="1" w:styleId="ZnakZnakZnakZnak">
    <w:name w:val="Znak Znak Znak Znak"/>
    <w:basedOn w:val="Normalny"/>
    <w:rsid w:val="005F0FC4"/>
    <w:pPr>
      <w:tabs>
        <w:tab w:val="left" w:pos="709"/>
      </w:tabs>
    </w:pPr>
    <w:rPr>
      <w:rFonts w:ascii="Tahoma" w:hAnsi="Tahoma"/>
    </w:rPr>
  </w:style>
  <w:style w:type="paragraph" w:customStyle="1" w:styleId="zalacznik3">
    <w:name w:val="zalacznik 3"/>
    <w:basedOn w:val="Nagwek2"/>
    <w:rsid w:val="006D2550"/>
    <w:pPr>
      <w:numPr>
        <w:numId w:val="5"/>
      </w:numPr>
      <w:spacing w:after="120"/>
    </w:pPr>
    <w:rPr>
      <w:rFonts w:ascii="Verdana" w:hAnsi="Verdana"/>
      <w:i w:val="0"/>
      <w:color w:val="000080"/>
      <w:sz w:val="20"/>
      <w:szCs w:val="20"/>
    </w:rPr>
  </w:style>
  <w:style w:type="character" w:customStyle="1" w:styleId="Nagwek1Znak">
    <w:name w:val="Nagłówek 1 Znak"/>
    <w:link w:val="Nagwek1"/>
    <w:rsid w:val="00255503"/>
    <w:rPr>
      <w:rFonts w:ascii="Arial" w:hAnsi="Arial" w:cs="Arial"/>
      <w:b/>
      <w:bCs/>
      <w:kern w:val="32"/>
      <w:sz w:val="32"/>
      <w:szCs w:val="32"/>
    </w:rPr>
  </w:style>
  <w:style w:type="character" w:customStyle="1" w:styleId="etykietaelementu">
    <w:name w:val="etykietaelementu"/>
    <w:rsid w:val="00DA4E0E"/>
  </w:style>
  <w:style w:type="character" w:customStyle="1" w:styleId="mpi">
    <w:name w:val="mpi"/>
    <w:rsid w:val="00DA4E0E"/>
  </w:style>
  <w:style w:type="character" w:customStyle="1" w:styleId="nazwafirmy">
    <w:name w:val="nazwafirmy"/>
    <w:rsid w:val="00DA4E0E"/>
  </w:style>
  <w:style w:type="character" w:customStyle="1" w:styleId="berethiglight">
    <w:name w:val="berethiglight"/>
    <w:rsid w:val="00DA4E0E"/>
  </w:style>
  <w:style w:type="character" w:customStyle="1" w:styleId="st">
    <w:name w:val="st"/>
    <w:rsid w:val="003501AB"/>
  </w:style>
  <w:style w:type="paragraph" w:customStyle="1" w:styleId="Default">
    <w:name w:val="Default"/>
    <w:rsid w:val="00FF4A8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uiPriority w:val="99"/>
    <w:rsid w:val="00FF4A8E"/>
    <w:rPr>
      <w:sz w:val="16"/>
      <w:szCs w:val="16"/>
    </w:rPr>
  </w:style>
  <w:style w:type="paragraph" w:customStyle="1" w:styleId="ZnakZnak1Znak">
    <w:name w:val="Znak Znak1 Znak"/>
    <w:basedOn w:val="Normalny"/>
    <w:rsid w:val="00613F48"/>
    <w:pPr>
      <w:tabs>
        <w:tab w:val="left" w:pos="709"/>
      </w:tabs>
    </w:pPr>
    <w:rPr>
      <w:rFonts w:ascii="Tahoma" w:hAnsi="Tahoma"/>
    </w:rPr>
  </w:style>
  <w:style w:type="paragraph" w:styleId="Spistreci4">
    <w:name w:val="toc 4"/>
    <w:basedOn w:val="Normalny"/>
    <w:next w:val="Normalny"/>
    <w:autoRedefine/>
    <w:uiPriority w:val="39"/>
    <w:unhideWhenUsed/>
    <w:rsid w:val="0000477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00477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00477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00477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00477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00477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3610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10D8"/>
  </w:style>
  <w:style w:type="paragraph" w:styleId="Tematkomentarza">
    <w:name w:val="annotation subject"/>
    <w:basedOn w:val="Tekstkomentarza"/>
    <w:next w:val="Tekstkomentarza"/>
    <w:link w:val="TematkomentarzaZnak"/>
    <w:rsid w:val="003610D8"/>
    <w:rPr>
      <w:b/>
      <w:bCs/>
    </w:rPr>
  </w:style>
  <w:style w:type="character" w:customStyle="1" w:styleId="TematkomentarzaZnak">
    <w:name w:val="Temat komentarza Znak"/>
    <w:link w:val="Tematkomentarza"/>
    <w:rsid w:val="003610D8"/>
    <w:rPr>
      <w:b/>
      <w:bCs/>
    </w:rPr>
  </w:style>
  <w:style w:type="character" w:customStyle="1" w:styleId="h11">
    <w:name w:val="h11"/>
    <w:rsid w:val="00BB0D0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Numerowanie,wypunktowanie,List Paragraph,Akapit z listą BS,lp1,Preambuła,L1,sw tekst,2 heading"/>
    <w:basedOn w:val="Normalny"/>
    <w:link w:val="AkapitzlistZnak"/>
    <w:uiPriority w:val="34"/>
    <w:qFormat/>
    <w:rsid w:val="006211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1A2B"/>
    <w:rPr>
      <w:sz w:val="24"/>
      <w:szCs w:val="24"/>
    </w:rPr>
  </w:style>
  <w:style w:type="character" w:customStyle="1" w:styleId="apple-converted-space">
    <w:name w:val="apple-converted-space"/>
    <w:rsid w:val="00943B15"/>
  </w:style>
  <w:style w:type="character" w:customStyle="1" w:styleId="txt-new">
    <w:name w:val="txt-new"/>
    <w:rsid w:val="00943B15"/>
  </w:style>
  <w:style w:type="paragraph" w:customStyle="1" w:styleId="spistrescipoziom1">
    <w:name w:val="spis_tresci_poziom_1"/>
    <w:basedOn w:val="Normalny"/>
    <w:link w:val="spistrescipoziom1Znak"/>
    <w:qFormat/>
    <w:rsid w:val="00AC05E7"/>
    <w:pPr>
      <w:numPr>
        <w:numId w:val="6"/>
      </w:numPr>
      <w:spacing w:after="120"/>
      <w:ind w:left="36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link w:val="spistrescipoziom2Znak"/>
    <w:qFormat/>
    <w:rsid w:val="00AC05E7"/>
    <w:pPr>
      <w:numPr>
        <w:ilvl w:val="1"/>
        <w:numId w:val="6"/>
      </w:numPr>
      <w:spacing w:after="120"/>
      <w:jc w:val="both"/>
    </w:pPr>
    <w:rPr>
      <w:rFonts w:ascii="Arial" w:hAnsi="Arial" w:cs="Arial"/>
      <w:b/>
      <w:sz w:val="20"/>
      <w:szCs w:val="20"/>
    </w:rPr>
  </w:style>
  <w:style w:type="character" w:customStyle="1" w:styleId="spistrescipoziom1Znak">
    <w:name w:val="spis_tresci_poziom_1 Znak"/>
    <w:link w:val="spistrescipoziom1"/>
    <w:rsid w:val="00AC05E7"/>
    <w:rPr>
      <w:rFonts w:ascii="Arial" w:hAnsi="Arial" w:cs="Arial"/>
      <w:b/>
    </w:rPr>
  </w:style>
  <w:style w:type="character" w:customStyle="1" w:styleId="Nagwek9Znak">
    <w:name w:val="Nagłówek 9 Znak"/>
    <w:link w:val="Nagwek9"/>
    <w:semiHidden/>
    <w:rsid w:val="00A96C40"/>
    <w:rPr>
      <w:rFonts w:ascii="Cambria" w:eastAsia="Times New Roman" w:hAnsi="Cambria" w:cs="Times New Roman"/>
      <w:sz w:val="22"/>
      <w:szCs w:val="22"/>
    </w:rPr>
  </w:style>
  <w:style w:type="character" w:customStyle="1" w:styleId="spistrescipoziom2Znak">
    <w:name w:val="spis_tresci_poziom_2 Znak"/>
    <w:link w:val="spistrescipoziom2"/>
    <w:rsid w:val="00AC05E7"/>
    <w:rPr>
      <w:rFonts w:ascii="Arial" w:hAnsi="Arial" w:cs="Arial"/>
      <w:b/>
    </w:rPr>
  </w:style>
  <w:style w:type="character" w:customStyle="1" w:styleId="luchili">
    <w:name w:val="luc_hili"/>
    <w:rsid w:val="00B17E49"/>
  </w:style>
  <w:style w:type="paragraph" w:styleId="Tekstpodstawowy2">
    <w:name w:val="Body Text 2"/>
    <w:basedOn w:val="Normalny"/>
    <w:link w:val="Tekstpodstawowy2Znak"/>
    <w:rsid w:val="003B6D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6D5F"/>
    <w:rPr>
      <w:sz w:val="24"/>
      <w:szCs w:val="24"/>
    </w:rPr>
  </w:style>
  <w:style w:type="paragraph" w:customStyle="1" w:styleId="Zwykytekst2">
    <w:name w:val="Zwykły tekst2"/>
    <w:basedOn w:val="Normalny"/>
    <w:rsid w:val="003B6D5F"/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link w:val="Nagwek3"/>
    <w:semiHidden/>
    <w:rsid w:val="00307C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13">
    <w:name w:val="Styl13"/>
    <w:basedOn w:val="spistrescipoziom2"/>
    <w:rsid w:val="005B583B"/>
    <w:pPr>
      <w:numPr>
        <w:ilvl w:val="0"/>
        <w:numId w:val="0"/>
      </w:numPr>
      <w:tabs>
        <w:tab w:val="num" w:pos="360"/>
      </w:tabs>
      <w:ind w:left="1224" w:hanging="504"/>
    </w:pPr>
    <w:rPr>
      <w:b w:val="0"/>
    </w:rPr>
  </w:style>
  <w:style w:type="character" w:styleId="Uwydatnienie">
    <w:name w:val="Emphasis"/>
    <w:uiPriority w:val="20"/>
    <w:qFormat/>
    <w:rsid w:val="00277AC8"/>
    <w:rPr>
      <w:i/>
      <w:iCs/>
    </w:rPr>
  </w:style>
  <w:style w:type="character" w:customStyle="1" w:styleId="alb">
    <w:name w:val="a_lb"/>
    <w:rsid w:val="00277AC8"/>
  </w:style>
  <w:style w:type="character" w:customStyle="1" w:styleId="fn-ref">
    <w:name w:val="fn-ref"/>
    <w:rsid w:val="005E046D"/>
  </w:style>
  <w:style w:type="character" w:customStyle="1" w:styleId="alb-s">
    <w:name w:val="a_lb-s"/>
    <w:rsid w:val="005E046D"/>
  </w:style>
  <w:style w:type="character" w:customStyle="1" w:styleId="Teksttreci">
    <w:name w:val="Tekst treści_"/>
    <w:link w:val="Teksttreci1"/>
    <w:uiPriority w:val="99"/>
    <w:rsid w:val="00966D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4">
    <w:name w:val="Tekst treści14"/>
    <w:uiPriority w:val="99"/>
    <w:rsid w:val="00966D7F"/>
    <w:rPr>
      <w:rFonts w:ascii="Arial" w:hAnsi="Arial" w:cs="Arial"/>
      <w:color w:val="0000FF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66D7F"/>
    <w:pPr>
      <w:widowControl w:val="0"/>
      <w:shd w:val="clear" w:color="auto" w:fill="FFFFFF"/>
      <w:spacing w:after="540" w:line="240" w:lineRule="atLeast"/>
      <w:ind w:hanging="1520"/>
      <w:jc w:val="right"/>
    </w:pPr>
    <w:rPr>
      <w:rFonts w:ascii="Arial" w:hAnsi="Arial" w:cs="Arial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5BA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both"/>
    </w:pPr>
    <w:rPr>
      <w:rFonts w:ascii="Arial" w:eastAsiaTheme="minorEastAsia" w:hAnsi="Arial" w:cstheme="minorBidi"/>
      <w:b/>
      <w:bCs/>
      <w:i/>
      <w:iCs/>
      <w:color w:val="4F81BD" w:themeColor="accent1"/>
      <w:sz w:val="22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5BA"/>
    <w:rPr>
      <w:rFonts w:ascii="Arial" w:eastAsiaTheme="minorEastAsia" w:hAnsi="Arial" w:cstheme="minorBidi"/>
      <w:b/>
      <w:bCs/>
      <w:i/>
      <w:iCs/>
      <w:color w:val="4F81BD" w:themeColor="accent1"/>
      <w:sz w:val="22"/>
      <w:szCs w:val="24"/>
      <w:lang w:val="en-US" w:eastAsia="en-US"/>
    </w:rPr>
  </w:style>
  <w:style w:type="paragraph" w:customStyle="1" w:styleId="text-justify">
    <w:name w:val="text-justify"/>
    <w:basedOn w:val="Normalny"/>
    <w:rsid w:val="002B2B6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nhideWhenUsed/>
    <w:rsid w:val="00E4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5FBA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FBA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Numerowanie Znak,wypunktowanie Znak"/>
    <w:link w:val="Akapitzlist"/>
    <w:uiPriority w:val="34"/>
    <w:qFormat/>
    <w:locked/>
    <w:rsid w:val="00B97F8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19314F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9314F"/>
    <w:rPr>
      <w:rFonts w:ascii="Courier New" w:hAnsi="Courier New"/>
      <w:w w:val="89"/>
      <w:sz w:val="25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528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B2E90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semiHidden/>
    <w:unhideWhenUsed/>
    <w:rsid w:val="000B768C"/>
    <w:rPr>
      <w:color w:val="800080" w:themeColor="followedHyperlink"/>
      <w:u w:val="single"/>
    </w:rPr>
  </w:style>
  <w:style w:type="paragraph" w:customStyle="1" w:styleId="text-justify1">
    <w:name w:val="text-justify1"/>
    <w:basedOn w:val="Normalny"/>
    <w:rsid w:val="008C1BE9"/>
    <w:pPr>
      <w:spacing w:before="100" w:beforeAutospacing="1" w:after="100" w:afterAutospacing="1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177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5B28E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Bezodstpw">
    <w:name w:val="No Spacing"/>
    <w:link w:val="BezodstpwZnak"/>
    <w:qFormat/>
    <w:rsid w:val="00ED0324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D0324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D032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nhideWhenUsed/>
    <w:rsid w:val="009C7A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7AB5"/>
    <w:rPr>
      <w:sz w:val="24"/>
      <w:szCs w:val="24"/>
    </w:rPr>
  </w:style>
  <w:style w:type="paragraph" w:customStyle="1" w:styleId="StylNowy">
    <w:name w:val="StylNowy"/>
    <w:basedOn w:val="Normalny"/>
    <w:rsid w:val="009C7AB5"/>
    <w:rPr>
      <w:rFonts w:ascii="Verdana" w:hAnsi="Verdana" w:cs="Verdana"/>
    </w:rPr>
  </w:style>
  <w:style w:type="paragraph" w:customStyle="1" w:styleId="WW-Domylnie">
    <w:name w:val="WW-Domy?lnie"/>
    <w:uiPriority w:val="99"/>
    <w:rsid w:val="00D716D2"/>
    <w:pPr>
      <w:widowControl w:val="0"/>
      <w:autoSpaceDN w:val="0"/>
      <w:adjustRightInd w:val="0"/>
    </w:pPr>
    <w:rPr>
      <w:sz w:val="24"/>
      <w:szCs w:val="24"/>
      <w:lang w:bidi="hi-IN"/>
    </w:rPr>
  </w:style>
  <w:style w:type="table" w:customStyle="1" w:styleId="Siatkatabelijasna1">
    <w:name w:val="Siatka tabeli — jasna1"/>
    <w:basedOn w:val="Standardowy"/>
    <w:uiPriority w:val="40"/>
    <w:rsid w:val="0022291A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915C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5C48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61C88"/>
  </w:style>
  <w:style w:type="character" w:customStyle="1" w:styleId="WW8Num1z0">
    <w:name w:val="WW8Num1z0"/>
    <w:rsid w:val="00761C88"/>
    <w:rPr>
      <w:rFonts w:ascii="Symbol" w:hAnsi="Symbol" w:cs="Symbol" w:hint="default"/>
    </w:rPr>
  </w:style>
  <w:style w:type="character" w:customStyle="1" w:styleId="WW8Num2z0">
    <w:name w:val="WW8Num2z0"/>
    <w:rsid w:val="00761C88"/>
    <w:rPr>
      <w:rFonts w:ascii="Symbol" w:hAnsi="Symbol" w:cs="Symbol" w:hint="default"/>
    </w:rPr>
  </w:style>
  <w:style w:type="character" w:customStyle="1" w:styleId="WW8Num3z0">
    <w:name w:val="WW8Num3z0"/>
    <w:rsid w:val="00761C88"/>
    <w:rPr>
      <w:rFonts w:ascii="Symbol" w:hAnsi="Symbol" w:cs="Symbol" w:hint="default"/>
    </w:rPr>
  </w:style>
  <w:style w:type="character" w:customStyle="1" w:styleId="WW8Num4z0">
    <w:name w:val="WW8Num4z0"/>
    <w:rsid w:val="00761C88"/>
    <w:rPr>
      <w:rFonts w:ascii="Symbol" w:hAnsi="Symbol" w:cs="Symbol" w:hint="default"/>
      <w:sz w:val="22"/>
      <w:szCs w:val="22"/>
    </w:rPr>
  </w:style>
  <w:style w:type="character" w:customStyle="1" w:styleId="WW8Num5z0">
    <w:name w:val="WW8Num5z0"/>
    <w:rsid w:val="00761C88"/>
    <w:rPr>
      <w:rFonts w:ascii="Symbol" w:hAnsi="Symbol" w:cs="Symbol" w:hint="default"/>
      <w:color w:val="000000"/>
      <w:lang w:eastAsia="pl-PL"/>
    </w:rPr>
  </w:style>
  <w:style w:type="character" w:customStyle="1" w:styleId="WW8Num6z0">
    <w:name w:val="WW8Num6z0"/>
    <w:rsid w:val="00761C88"/>
    <w:rPr>
      <w:rFonts w:ascii="Symbol" w:hAnsi="Symbol" w:cs="Symbol" w:hint="default"/>
      <w:sz w:val="22"/>
      <w:szCs w:val="22"/>
    </w:rPr>
  </w:style>
  <w:style w:type="character" w:customStyle="1" w:styleId="WW8Num7z0">
    <w:name w:val="WW8Num7z0"/>
    <w:rsid w:val="00761C88"/>
  </w:style>
  <w:style w:type="character" w:customStyle="1" w:styleId="WW8Num7z1">
    <w:name w:val="WW8Num7z1"/>
    <w:rsid w:val="00761C88"/>
  </w:style>
  <w:style w:type="character" w:customStyle="1" w:styleId="WW8Num7z2">
    <w:name w:val="WW8Num7z2"/>
    <w:rsid w:val="00761C88"/>
  </w:style>
  <w:style w:type="character" w:customStyle="1" w:styleId="WW8Num7z3">
    <w:name w:val="WW8Num7z3"/>
    <w:rsid w:val="00761C88"/>
  </w:style>
  <w:style w:type="character" w:customStyle="1" w:styleId="WW8Num7z4">
    <w:name w:val="WW8Num7z4"/>
    <w:rsid w:val="00761C88"/>
  </w:style>
  <w:style w:type="character" w:customStyle="1" w:styleId="WW8Num7z5">
    <w:name w:val="WW8Num7z5"/>
    <w:rsid w:val="00761C88"/>
  </w:style>
  <w:style w:type="character" w:customStyle="1" w:styleId="WW8Num7z6">
    <w:name w:val="WW8Num7z6"/>
    <w:rsid w:val="00761C88"/>
  </w:style>
  <w:style w:type="character" w:customStyle="1" w:styleId="WW8Num7z7">
    <w:name w:val="WW8Num7z7"/>
    <w:rsid w:val="00761C88"/>
  </w:style>
  <w:style w:type="character" w:customStyle="1" w:styleId="WW8Num7z8">
    <w:name w:val="WW8Num7z8"/>
    <w:rsid w:val="00761C88"/>
  </w:style>
  <w:style w:type="character" w:customStyle="1" w:styleId="WW8Num8z0">
    <w:name w:val="WW8Num8z0"/>
    <w:rsid w:val="00761C88"/>
    <w:rPr>
      <w:rFonts w:ascii="Symbol" w:hAnsi="Symbol" w:cs="Symbol" w:hint="default"/>
      <w:sz w:val="22"/>
      <w:szCs w:val="22"/>
    </w:rPr>
  </w:style>
  <w:style w:type="character" w:customStyle="1" w:styleId="WW8Num9z0">
    <w:name w:val="WW8Num9z0"/>
    <w:rsid w:val="00761C88"/>
    <w:rPr>
      <w:rFonts w:ascii="Symbol" w:hAnsi="Symbol" w:cs="Symbol" w:hint="default"/>
    </w:rPr>
  </w:style>
  <w:style w:type="character" w:customStyle="1" w:styleId="WW8Num10z0">
    <w:name w:val="WW8Num10z0"/>
    <w:rsid w:val="00761C88"/>
    <w:rPr>
      <w:rFonts w:ascii="Symbol" w:hAnsi="Symbol" w:cs="Symbol" w:hint="default"/>
    </w:rPr>
  </w:style>
  <w:style w:type="character" w:customStyle="1" w:styleId="WW8Num11z0">
    <w:name w:val="WW8Num11z0"/>
    <w:rsid w:val="00761C88"/>
    <w:rPr>
      <w:rFonts w:ascii="Symbol" w:hAnsi="Symbol" w:cs="Symbol" w:hint="default"/>
    </w:rPr>
  </w:style>
  <w:style w:type="character" w:customStyle="1" w:styleId="WW8Num12z0">
    <w:name w:val="WW8Num12z0"/>
    <w:rsid w:val="00761C88"/>
    <w:rPr>
      <w:rFonts w:ascii="Symbol" w:hAnsi="Symbol" w:cs="Symbol" w:hint="default"/>
      <w:sz w:val="22"/>
      <w:szCs w:val="22"/>
    </w:rPr>
  </w:style>
  <w:style w:type="character" w:customStyle="1" w:styleId="WW8Num13z0">
    <w:name w:val="WW8Num13z0"/>
    <w:rsid w:val="00761C88"/>
    <w:rPr>
      <w:rFonts w:ascii="Symbol" w:hAnsi="Symbol" w:cs="Symbol" w:hint="default"/>
      <w:color w:val="000000"/>
      <w:lang w:eastAsia="pl-PL"/>
    </w:rPr>
  </w:style>
  <w:style w:type="character" w:customStyle="1" w:styleId="WW8Num14z0">
    <w:name w:val="WW8Num14z0"/>
    <w:rsid w:val="00761C88"/>
  </w:style>
  <w:style w:type="character" w:customStyle="1" w:styleId="WW8Num14z1">
    <w:name w:val="WW8Num14z1"/>
    <w:rsid w:val="00761C88"/>
  </w:style>
  <w:style w:type="character" w:customStyle="1" w:styleId="WW8Num14z2">
    <w:name w:val="WW8Num14z2"/>
    <w:rsid w:val="00761C88"/>
  </w:style>
  <w:style w:type="character" w:customStyle="1" w:styleId="WW8Num14z3">
    <w:name w:val="WW8Num14z3"/>
    <w:rsid w:val="00761C88"/>
  </w:style>
  <w:style w:type="character" w:customStyle="1" w:styleId="WW8Num14z4">
    <w:name w:val="WW8Num14z4"/>
    <w:rsid w:val="00761C88"/>
  </w:style>
  <w:style w:type="character" w:customStyle="1" w:styleId="WW8Num14z5">
    <w:name w:val="WW8Num14z5"/>
    <w:rsid w:val="00761C88"/>
  </w:style>
  <w:style w:type="character" w:customStyle="1" w:styleId="WW8Num14z6">
    <w:name w:val="WW8Num14z6"/>
    <w:rsid w:val="00761C88"/>
  </w:style>
  <w:style w:type="character" w:customStyle="1" w:styleId="WW8Num14z7">
    <w:name w:val="WW8Num14z7"/>
    <w:rsid w:val="00761C88"/>
  </w:style>
  <w:style w:type="character" w:customStyle="1" w:styleId="WW8Num14z8">
    <w:name w:val="WW8Num14z8"/>
    <w:rsid w:val="00761C88"/>
  </w:style>
  <w:style w:type="character" w:customStyle="1" w:styleId="WW8Num15z0">
    <w:name w:val="WW8Num15z0"/>
    <w:rsid w:val="00761C88"/>
    <w:rPr>
      <w:rFonts w:ascii="Symbol" w:hAnsi="Symbol" w:cs="Symbol" w:hint="default"/>
      <w:sz w:val="22"/>
      <w:szCs w:val="22"/>
    </w:rPr>
  </w:style>
  <w:style w:type="character" w:customStyle="1" w:styleId="WW8Num16z0">
    <w:name w:val="WW8Num16z0"/>
    <w:rsid w:val="00761C88"/>
    <w:rPr>
      <w:rFonts w:ascii="Symbol" w:hAnsi="Symbol" w:cs="Symbol" w:hint="default"/>
    </w:rPr>
  </w:style>
  <w:style w:type="character" w:customStyle="1" w:styleId="WW8Num17z0">
    <w:name w:val="WW8Num17z0"/>
    <w:rsid w:val="00761C88"/>
    <w:rPr>
      <w:rFonts w:ascii="Symbol" w:hAnsi="Symbol" w:cs="Symbol" w:hint="default"/>
    </w:rPr>
  </w:style>
  <w:style w:type="character" w:customStyle="1" w:styleId="WW8Num18z0">
    <w:name w:val="WW8Num18z0"/>
    <w:rsid w:val="00761C88"/>
    <w:rPr>
      <w:rFonts w:hint="default"/>
    </w:rPr>
  </w:style>
  <w:style w:type="character" w:customStyle="1" w:styleId="WW8Num19z0">
    <w:name w:val="WW8Num19z0"/>
    <w:rsid w:val="00761C88"/>
    <w:rPr>
      <w:rFonts w:ascii="Symbol" w:hAnsi="Symbol" w:cs="Symbol" w:hint="default"/>
    </w:rPr>
  </w:style>
  <w:style w:type="character" w:customStyle="1" w:styleId="WW8Num20z0">
    <w:name w:val="WW8Num20z0"/>
    <w:rsid w:val="00761C88"/>
    <w:rPr>
      <w:rFonts w:ascii="Symbol" w:hAnsi="Symbol" w:cs="Symbol" w:hint="default"/>
    </w:rPr>
  </w:style>
  <w:style w:type="character" w:customStyle="1" w:styleId="WW8Num21z0">
    <w:name w:val="WW8Num21z0"/>
    <w:rsid w:val="00761C88"/>
    <w:rPr>
      <w:rFonts w:ascii="Symbol" w:hAnsi="Symbol" w:cs="Symbol" w:hint="default"/>
      <w:sz w:val="22"/>
      <w:szCs w:val="22"/>
    </w:rPr>
  </w:style>
  <w:style w:type="character" w:customStyle="1" w:styleId="WW8Num22z0">
    <w:name w:val="WW8Num22z0"/>
    <w:rsid w:val="00761C88"/>
    <w:rPr>
      <w:rFonts w:ascii="Symbol" w:hAnsi="Symbol" w:cs="Symbol" w:hint="default"/>
      <w:color w:val="000000"/>
      <w:lang w:eastAsia="pl-PL"/>
    </w:rPr>
  </w:style>
  <w:style w:type="character" w:customStyle="1" w:styleId="WW8Num23z0">
    <w:name w:val="WW8Num23z0"/>
    <w:rsid w:val="00761C88"/>
  </w:style>
  <w:style w:type="character" w:customStyle="1" w:styleId="WW8Num23z1">
    <w:name w:val="WW8Num23z1"/>
    <w:rsid w:val="00761C88"/>
  </w:style>
  <w:style w:type="character" w:customStyle="1" w:styleId="WW8Num23z2">
    <w:name w:val="WW8Num23z2"/>
    <w:rsid w:val="00761C88"/>
  </w:style>
  <w:style w:type="character" w:customStyle="1" w:styleId="WW8Num23z3">
    <w:name w:val="WW8Num23z3"/>
    <w:rsid w:val="00761C88"/>
  </w:style>
  <w:style w:type="character" w:customStyle="1" w:styleId="WW8Num23z4">
    <w:name w:val="WW8Num23z4"/>
    <w:rsid w:val="00761C88"/>
  </w:style>
  <w:style w:type="character" w:customStyle="1" w:styleId="WW8Num23z5">
    <w:name w:val="WW8Num23z5"/>
    <w:rsid w:val="00761C88"/>
  </w:style>
  <w:style w:type="character" w:customStyle="1" w:styleId="WW8Num23z6">
    <w:name w:val="WW8Num23z6"/>
    <w:rsid w:val="00761C88"/>
  </w:style>
  <w:style w:type="character" w:customStyle="1" w:styleId="WW8Num23z7">
    <w:name w:val="WW8Num23z7"/>
    <w:rsid w:val="00761C88"/>
  </w:style>
  <w:style w:type="character" w:customStyle="1" w:styleId="WW8Num23z8">
    <w:name w:val="WW8Num23z8"/>
    <w:rsid w:val="00761C88"/>
  </w:style>
  <w:style w:type="character" w:customStyle="1" w:styleId="Domylnaczcionkaakapitu2">
    <w:name w:val="Domyślna czcionka akapitu2"/>
    <w:rsid w:val="00761C88"/>
  </w:style>
  <w:style w:type="character" w:customStyle="1" w:styleId="WW8Num1z1">
    <w:name w:val="WW8Num1z1"/>
    <w:rsid w:val="00761C88"/>
    <w:rPr>
      <w:rFonts w:ascii="Courier New" w:hAnsi="Courier New" w:cs="Courier New" w:hint="default"/>
    </w:rPr>
  </w:style>
  <w:style w:type="character" w:customStyle="1" w:styleId="WW8Num1z2">
    <w:name w:val="WW8Num1z2"/>
    <w:rsid w:val="00761C88"/>
    <w:rPr>
      <w:rFonts w:ascii="Wingdings" w:hAnsi="Wingdings" w:cs="Wingdings" w:hint="default"/>
    </w:rPr>
  </w:style>
  <w:style w:type="character" w:customStyle="1" w:styleId="WW8Num2z1">
    <w:name w:val="WW8Num2z1"/>
    <w:rsid w:val="00761C88"/>
    <w:rPr>
      <w:rFonts w:ascii="Courier New" w:hAnsi="Courier New" w:cs="Courier New" w:hint="default"/>
    </w:rPr>
  </w:style>
  <w:style w:type="character" w:customStyle="1" w:styleId="WW8Num2z2">
    <w:name w:val="WW8Num2z2"/>
    <w:rsid w:val="00761C88"/>
    <w:rPr>
      <w:rFonts w:ascii="Wingdings" w:hAnsi="Wingdings" w:cs="Wingdings" w:hint="default"/>
    </w:rPr>
  </w:style>
  <w:style w:type="character" w:customStyle="1" w:styleId="WW8Num3z1">
    <w:name w:val="WW8Num3z1"/>
    <w:rsid w:val="00761C88"/>
    <w:rPr>
      <w:rFonts w:ascii="Courier New" w:hAnsi="Courier New" w:cs="Courier New" w:hint="default"/>
    </w:rPr>
  </w:style>
  <w:style w:type="character" w:customStyle="1" w:styleId="WW8Num3z2">
    <w:name w:val="WW8Num3z2"/>
    <w:rsid w:val="00761C88"/>
    <w:rPr>
      <w:rFonts w:ascii="Wingdings" w:hAnsi="Wingdings" w:cs="Wingdings" w:hint="default"/>
    </w:rPr>
  </w:style>
  <w:style w:type="character" w:customStyle="1" w:styleId="WW8Num4z1">
    <w:name w:val="WW8Num4z1"/>
    <w:rsid w:val="00761C88"/>
    <w:rPr>
      <w:rFonts w:ascii="Courier New" w:hAnsi="Courier New" w:cs="Courier New" w:hint="default"/>
    </w:rPr>
  </w:style>
  <w:style w:type="character" w:customStyle="1" w:styleId="WW8Num4z2">
    <w:name w:val="WW8Num4z2"/>
    <w:rsid w:val="00761C88"/>
    <w:rPr>
      <w:rFonts w:ascii="Wingdings" w:hAnsi="Wingdings" w:cs="Wingdings" w:hint="default"/>
    </w:rPr>
  </w:style>
  <w:style w:type="character" w:customStyle="1" w:styleId="WW8Num5z1">
    <w:name w:val="WW8Num5z1"/>
    <w:rsid w:val="00761C88"/>
    <w:rPr>
      <w:rFonts w:ascii="Courier New" w:hAnsi="Courier New" w:cs="Courier New" w:hint="default"/>
    </w:rPr>
  </w:style>
  <w:style w:type="character" w:customStyle="1" w:styleId="WW8Num5z2">
    <w:name w:val="WW8Num5z2"/>
    <w:rsid w:val="00761C88"/>
    <w:rPr>
      <w:rFonts w:ascii="Wingdings" w:hAnsi="Wingdings" w:cs="Wingdings" w:hint="default"/>
    </w:rPr>
  </w:style>
  <w:style w:type="character" w:customStyle="1" w:styleId="WW8Num6z1">
    <w:name w:val="WW8Num6z1"/>
    <w:rsid w:val="00761C88"/>
    <w:rPr>
      <w:rFonts w:ascii="Courier New" w:hAnsi="Courier New" w:cs="Courier New" w:hint="default"/>
    </w:rPr>
  </w:style>
  <w:style w:type="character" w:customStyle="1" w:styleId="WW8Num6z2">
    <w:name w:val="WW8Num6z2"/>
    <w:rsid w:val="00761C88"/>
    <w:rPr>
      <w:rFonts w:ascii="Wingdings" w:hAnsi="Wingdings" w:cs="Wingdings" w:hint="default"/>
    </w:rPr>
  </w:style>
  <w:style w:type="character" w:customStyle="1" w:styleId="WW8Num8z1">
    <w:name w:val="WW8Num8z1"/>
    <w:rsid w:val="00761C88"/>
    <w:rPr>
      <w:rFonts w:ascii="Courier New" w:hAnsi="Courier New" w:cs="Courier New" w:hint="default"/>
    </w:rPr>
  </w:style>
  <w:style w:type="character" w:customStyle="1" w:styleId="WW8Num8z2">
    <w:name w:val="WW8Num8z2"/>
    <w:rsid w:val="00761C88"/>
    <w:rPr>
      <w:rFonts w:ascii="Wingdings" w:hAnsi="Wingdings" w:cs="Wingdings" w:hint="default"/>
    </w:rPr>
  </w:style>
  <w:style w:type="character" w:customStyle="1" w:styleId="WW8Num9z1">
    <w:name w:val="WW8Num9z1"/>
    <w:rsid w:val="00761C88"/>
    <w:rPr>
      <w:rFonts w:ascii="Courier New" w:hAnsi="Courier New" w:cs="Courier New" w:hint="default"/>
    </w:rPr>
  </w:style>
  <w:style w:type="character" w:customStyle="1" w:styleId="WW8Num9z2">
    <w:name w:val="WW8Num9z2"/>
    <w:rsid w:val="00761C88"/>
    <w:rPr>
      <w:rFonts w:ascii="Wingdings" w:hAnsi="Wingdings" w:cs="Wingdings" w:hint="default"/>
    </w:rPr>
  </w:style>
  <w:style w:type="character" w:customStyle="1" w:styleId="WW8Num10z1">
    <w:name w:val="WW8Num10z1"/>
    <w:rsid w:val="00761C88"/>
    <w:rPr>
      <w:rFonts w:ascii="Courier New" w:hAnsi="Courier New" w:cs="Courier New" w:hint="default"/>
    </w:rPr>
  </w:style>
  <w:style w:type="character" w:customStyle="1" w:styleId="WW8Num10z2">
    <w:name w:val="WW8Num10z2"/>
    <w:rsid w:val="00761C88"/>
    <w:rPr>
      <w:rFonts w:ascii="Wingdings" w:hAnsi="Wingdings" w:cs="Wingdings" w:hint="default"/>
    </w:rPr>
  </w:style>
  <w:style w:type="character" w:customStyle="1" w:styleId="WW8Num11z1">
    <w:name w:val="WW8Num11z1"/>
    <w:rsid w:val="00761C88"/>
    <w:rPr>
      <w:rFonts w:ascii="Courier New" w:hAnsi="Courier New" w:cs="Courier New" w:hint="default"/>
    </w:rPr>
  </w:style>
  <w:style w:type="character" w:customStyle="1" w:styleId="WW8Num11z2">
    <w:name w:val="WW8Num11z2"/>
    <w:rsid w:val="00761C88"/>
    <w:rPr>
      <w:rFonts w:ascii="Wingdings" w:hAnsi="Wingdings" w:cs="Wingdings" w:hint="default"/>
    </w:rPr>
  </w:style>
  <w:style w:type="character" w:customStyle="1" w:styleId="WW8Num12z1">
    <w:name w:val="WW8Num12z1"/>
    <w:rsid w:val="00761C88"/>
    <w:rPr>
      <w:rFonts w:ascii="Courier New" w:hAnsi="Courier New" w:cs="Courier New" w:hint="default"/>
    </w:rPr>
  </w:style>
  <w:style w:type="character" w:customStyle="1" w:styleId="WW8Num12z2">
    <w:name w:val="WW8Num12z2"/>
    <w:rsid w:val="00761C88"/>
    <w:rPr>
      <w:rFonts w:ascii="Wingdings" w:hAnsi="Wingdings" w:cs="Wingdings" w:hint="default"/>
    </w:rPr>
  </w:style>
  <w:style w:type="character" w:customStyle="1" w:styleId="WW8Num13z1">
    <w:name w:val="WW8Num13z1"/>
    <w:rsid w:val="00761C88"/>
    <w:rPr>
      <w:rFonts w:ascii="Courier New" w:hAnsi="Courier New" w:cs="Courier New" w:hint="default"/>
    </w:rPr>
  </w:style>
  <w:style w:type="character" w:customStyle="1" w:styleId="WW8Num13z2">
    <w:name w:val="WW8Num13z2"/>
    <w:rsid w:val="00761C88"/>
    <w:rPr>
      <w:rFonts w:ascii="Wingdings" w:hAnsi="Wingdings" w:cs="Wingdings" w:hint="default"/>
    </w:rPr>
  </w:style>
  <w:style w:type="character" w:customStyle="1" w:styleId="WW8Num15z1">
    <w:name w:val="WW8Num15z1"/>
    <w:rsid w:val="00761C88"/>
    <w:rPr>
      <w:rFonts w:ascii="Courier New" w:hAnsi="Courier New" w:cs="Courier New" w:hint="default"/>
    </w:rPr>
  </w:style>
  <w:style w:type="character" w:customStyle="1" w:styleId="WW8Num15z2">
    <w:name w:val="WW8Num15z2"/>
    <w:rsid w:val="00761C88"/>
    <w:rPr>
      <w:rFonts w:ascii="Wingdings" w:hAnsi="Wingdings" w:cs="Wingdings" w:hint="default"/>
    </w:rPr>
  </w:style>
  <w:style w:type="character" w:customStyle="1" w:styleId="WW8Num16z1">
    <w:name w:val="WW8Num16z1"/>
    <w:rsid w:val="00761C88"/>
    <w:rPr>
      <w:rFonts w:ascii="Courier New" w:hAnsi="Courier New" w:cs="Courier New" w:hint="default"/>
    </w:rPr>
  </w:style>
  <w:style w:type="character" w:customStyle="1" w:styleId="WW8Num16z2">
    <w:name w:val="WW8Num16z2"/>
    <w:rsid w:val="00761C88"/>
    <w:rPr>
      <w:rFonts w:ascii="Wingdings" w:hAnsi="Wingdings" w:cs="Wingdings" w:hint="default"/>
    </w:rPr>
  </w:style>
  <w:style w:type="character" w:customStyle="1" w:styleId="WW8Num17z1">
    <w:name w:val="WW8Num17z1"/>
    <w:rsid w:val="00761C88"/>
    <w:rPr>
      <w:rFonts w:ascii="Courier New" w:hAnsi="Courier New" w:cs="Courier New" w:hint="default"/>
    </w:rPr>
  </w:style>
  <w:style w:type="character" w:customStyle="1" w:styleId="WW8Num17z2">
    <w:name w:val="WW8Num17z2"/>
    <w:rsid w:val="00761C88"/>
    <w:rPr>
      <w:rFonts w:ascii="Wingdings" w:hAnsi="Wingdings" w:cs="Wingdings" w:hint="default"/>
    </w:rPr>
  </w:style>
  <w:style w:type="character" w:customStyle="1" w:styleId="WW8Num19z1">
    <w:name w:val="WW8Num19z1"/>
    <w:rsid w:val="00761C88"/>
    <w:rPr>
      <w:rFonts w:ascii="Courier New" w:hAnsi="Courier New" w:cs="Courier New" w:hint="default"/>
    </w:rPr>
  </w:style>
  <w:style w:type="character" w:customStyle="1" w:styleId="WW8Num19z2">
    <w:name w:val="WW8Num19z2"/>
    <w:rsid w:val="00761C88"/>
    <w:rPr>
      <w:rFonts w:ascii="Wingdings" w:hAnsi="Wingdings" w:cs="Wingdings" w:hint="default"/>
    </w:rPr>
  </w:style>
  <w:style w:type="character" w:customStyle="1" w:styleId="WW8Num20z1">
    <w:name w:val="WW8Num20z1"/>
    <w:rsid w:val="00761C88"/>
    <w:rPr>
      <w:rFonts w:ascii="Courier New" w:hAnsi="Courier New" w:cs="Courier New" w:hint="default"/>
    </w:rPr>
  </w:style>
  <w:style w:type="character" w:customStyle="1" w:styleId="WW8Num20z2">
    <w:name w:val="WW8Num20z2"/>
    <w:rsid w:val="00761C88"/>
    <w:rPr>
      <w:rFonts w:ascii="Wingdings" w:hAnsi="Wingdings" w:cs="Wingdings" w:hint="default"/>
    </w:rPr>
  </w:style>
  <w:style w:type="character" w:customStyle="1" w:styleId="WW8Num21z1">
    <w:name w:val="WW8Num21z1"/>
    <w:rsid w:val="00761C88"/>
    <w:rPr>
      <w:rFonts w:ascii="Courier New" w:hAnsi="Courier New" w:cs="Courier New" w:hint="default"/>
    </w:rPr>
  </w:style>
  <w:style w:type="character" w:customStyle="1" w:styleId="WW8Num21z2">
    <w:name w:val="WW8Num21z2"/>
    <w:rsid w:val="00761C88"/>
    <w:rPr>
      <w:rFonts w:ascii="Wingdings" w:hAnsi="Wingdings" w:cs="Wingdings" w:hint="default"/>
    </w:rPr>
  </w:style>
  <w:style w:type="character" w:customStyle="1" w:styleId="WW8Num22z1">
    <w:name w:val="WW8Num22z1"/>
    <w:rsid w:val="00761C88"/>
    <w:rPr>
      <w:rFonts w:ascii="Courier New" w:hAnsi="Courier New" w:cs="Courier New" w:hint="default"/>
    </w:rPr>
  </w:style>
  <w:style w:type="character" w:customStyle="1" w:styleId="WW8Num22z2">
    <w:name w:val="WW8Num22z2"/>
    <w:rsid w:val="00761C88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761C88"/>
  </w:style>
  <w:style w:type="paragraph" w:customStyle="1" w:styleId="Nagwek20">
    <w:name w:val="Nagłówek2"/>
    <w:basedOn w:val="Normalny"/>
    <w:next w:val="Tekstpodstawowy"/>
    <w:rsid w:val="00761C8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Lista">
    <w:name w:val="List"/>
    <w:basedOn w:val="Tekstpodstawowy"/>
    <w:rsid w:val="00761C88"/>
    <w:pPr>
      <w:suppressAutoHyphens/>
      <w:spacing w:after="140" w:line="288" w:lineRule="auto"/>
    </w:pPr>
    <w:rPr>
      <w:rFonts w:ascii="Calibri" w:eastAsia="Calibri" w:hAnsi="Calibri" w:cs="Arial"/>
      <w:sz w:val="22"/>
      <w:szCs w:val="22"/>
      <w:lang w:eastAsia="zh-CN"/>
    </w:rPr>
  </w:style>
  <w:style w:type="paragraph" w:styleId="Legenda">
    <w:name w:val="caption"/>
    <w:basedOn w:val="Normalny"/>
    <w:qFormat/>
    <w:rsid w:val="00761C8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Indeks">
    <w:name w:val="Indeks"/>
    <w:basedOn w:val="Normalny"/>
    <w:rsid w:val="00761C88"/>
    <w:pPr>
      <w:suppressLineNumbers/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zh-CN"/>
    </w:rPr>
  </w:style>
  <w:style w:type="paragraph" w:customStyle="1" w:styleId="Nagwek10">
    <w:name w:val="Nagłówek1"/>
    <w:basedOn w:val="Normalny"/>
    <w:next w:val="Tekstpodstawowy"/>
    <w:rsid w:val="00761C88"/>
    <w:pPr>
      <w:keepNext/>
      <w:suppressAutoHyphens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761C88"/>
    <w:pPr>
      <w:suppressLineNumbers/>
      <w:suppressAutoHyphens/>
      <w:spacing w:before="120" w:after="120" w:line="276" w:lineRule="auto"/>
    </w:pPr>
    <w:rPr>
      <w:rFonts w:ascii="Calibri" w:eastAsia="Calibri" w:hAnsi="Calibri" w:cs="Arial"/>
      <w:i/>
      <w:iCs/>
      <w:lang w:eastAsia="zh-CN"/>
    </w:rPr>
  </w:style>
  <w:style w:type="paragraph" w:customStyle="1" w:styleId="Zawartotabeli">
    <w:name w:val="Zawartość tabeli"/>
    <w:basedOn w:val="Normalny"/>
    <w:rsid w:val="00761C88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761C88"/>
    <w:pPr>
      <w:jc w:val="center"/>
    </w:pPr>
    <w:rPr>
      <w:b/>
      <w:bCs/>
    </w:rPr>
  </w:style>
  <w:style w:type="paragraph" w:customStyle="1" w:styleId="Standard">
    <w:name w:val="Standard"/>
    <w:basedOn w:val="Normalny"/>
    <w:qFormat/>
    <w:rsid w:val="00236133"/>
    <w:pPr>
      <w:widowControl w:val="0"/>
      <w:suppressAutoHyphens/>
      <w:autoSpaceDE w:val="0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361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36133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7B7C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B7C7E"/>
    <w:rPr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221D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21D84"/>
    <w:rPr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221D8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221D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rak">
    <w:name w:val="Brak"/>
    <w:qFormat/>
    <w:rsid w:val="005375A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D58BB"/>
    <w:rPr>
      <w:color w:val="605E5C"/>
      <w:shd w:val="clear" w:color="auto" w:fill="E1DFDD"/>
    </w:rPr>
  </w:style>
  <w:style w:type="character" w:customStyle="1" w:styleId="5yl5">
    <w:name w:val="_5yl5"/>
    <w:basedOn w:val="Domylnaczcionkaakapitu"/>
    <w:rsid w:val="001202FD"/>
  </w:style>
  <w:style w:type="numbering" w:customStyle="1" w:styleId="WW8Num14">
    <w:name w:val="WW8Num14"/>
    <w:basedOn w:val="Bezlisty"/>
    <w:rsid w:val="001B4DC9"/>
    <w:pPr>
      <w:numPr>
        <w:numId w:val="10"/>
      </w:numPr>
    </w:pPr>
  </w:style>
  <w:style w:type="paragraph" w:customStyle="1" w:styleId="E-1">
    <w:name w:val="E-1"/>
    <w:basedOn w:val="Normalny"/>
    <w:rsid w:val="001B4DC9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0A26FA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4074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4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52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267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6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11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0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53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45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5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4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259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27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701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737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168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347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688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229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5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9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990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84308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6479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676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067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6217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0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0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0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648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937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948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2956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50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7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86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53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63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667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95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31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2125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319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736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402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0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AF69D-43A4-4DE6-B844-5A6DE004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6562</CharactersWithSpaces>
  <SharedDoc>false</SharedDoc>
  <HLinks>
    <vt:vector size="6" baseType="variant">
      <vt:variant>
        <vt:i4>7536763</vt:i4>
      </vt:variant>
      <vt:variant>
        <vt:i4>0</vt:i4>
      </vt:variant>
      <vt:variant>
        <vt:i4>0</vt:i4>
      </vt:variant>
      <vt:variant>
        <vt:i4>5</vt:i4>
      </vt:variant>
      <vt:variant>
        <vt:lpwstr>http://kody.uzp.gov.pl/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SWZ tryb podstawowy model I bez negocjacji</cp:keywords>
  <cp:lastModifiedBy/>
  <cp:revision>1</cp:revision>
  <cp:lastPrinted>2010-11-19T10:32:00Z</cp:lastPrinted>
  <dcterms:created xsi:type="dcterms:W3CDTF">2024-12-03T14:17:00Z</dcterms:created>
  <dcterms:modified xsi:type="dcterms:W3CDTF">2025-11-27T10:27:00Z</dcterms:modified>
</cp:coreProperties>
</file>